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B5B" w:rsidRDefault="00B80B5B" w:rsidP="00355E77">
      <w:pPr>
        <w:rPr>
          <w:rFonts w:asciiTheme="minorHAnsi" w:hAnsiTheme="minorHAnsi" w:cstheme="minorHAnsi"/>
          <w:i/>
        </w:rPr>
      </w:pPr>
    </w:p>
    <w:p w:rsidR="00B80B5B" w:rsidRPr="001058AF" w:rsidRDefault="00B80B5B" w:rsidP="00B80B5B">
      <w:pPr>
        <w:jc w:val="right"/>
        <w:rPr>
          <w:rFonts w:asciiTheme="minorHAnsi" w:hAnsiTheme="minorHAnsi" w:cstheme="minorHAnsi"/>
          <w:b/>
        </w:rPr>
      </w:pPr>
      <w:r w:rsidRPr="001058AF">
        <w:rPr>
          <w:rFonts w:asciiTheme="minorHAnsi" w:hAnsiTheme="minorHAnsi" w:cstheme="minorHAnsi"/>
          <w:i/>
        </w:rPr>
        <w:t>Załącznik do zapytania ofertowego</w:t>
      </w:r>
    </w:p>
    <w:p w:rsidR="00B80B5B" w:rsidRPr="001058AF" w:rsidRDefault="00B80B5B" w:rsidP="00B80B5B">
      <w:pPr>
        <w:jc w:val="right"/>
        <w:rPr>
          <w:rFonts w:asciiTheme="minorHAnsi" w:hAnsiTheme="minorHAnsi" w:cstheme="minorHAnsi"/>
          <w:b/>
        </w:rPr>
      </w:pPr>
    </w:p>
    <w:p w:rsidR="00B80B5B" w:rsidRPr="001058AF" w:rsidRDefault="00B80B5B" w:rsidP="00B80B5B">
      <w:pPr>
        <w:jc w:val="right"/>
        <w:rPr>
          <w:rFonts w:asciiTheme="minorHAnsi" w:hAnsiTheme="minorHAnsi" w:cstheme="minorHAnsi"/>
          <w:b/>
        </w:rPr>
      </w:pPr>
      <w:bookmarkStart w:id="0" w:name="_GoBack1"/>
      <w:bookmarkEnd w:id="0"/>
    </w:p>
    <w:p w:rsidR="00B80B5B" w:rsidRPr="001058AF" w:rsidRDefault="00B80B5B" w:rsidP="00B80B5B">
      <w:pPr>
        <w:jc w:val="right"/>
        <w:rPr>
          <w:rFonts w:asciiTheme="minorHAnsi" w:hAnsiTheme="minorHAnsi" w:cstheme="minorHAnsi"/>
          <w:b/>
        </w:rPr>
      </w:pPr>
    </w:p>
    <w:p w:rsidR="00B80B5B" w:rsidRPr="001058AF" w:rsidRDefault="00B80B5B" w:rsidP="00B80B5B">
      <w:pPr>
        <w:rPr>
          <w:rFonts w:asciiTheme="minorHAnsi" w:hAnsiTheme="minorHAnsi" w:cstheme="minorHAnsi"/>
          <w:b/>
        </w:rPr>
      </w:pPr>
    </w:p>
    <w:p w:rsidR="00B80B5B" w:rsidRPr="001058AF" w:rsidRDefault="00B80B5B" w:rsidP="00B80B5B">
      <w:pPr>
        <w:jc w:val="center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  <w:b/>
          <w:u w:val="single"/>
        </w:rPr>
        <w:t>OFERTA WYKONANIA</w:t>
      </w:r>
    </w:p>
    <w:p w:rsidR="00B80B5B" w:rsidRPr="001058AF" w:rsidRDefault="00B80B5B" w:rsidP="00B80B5B">
      <w:pPr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Wykonawca ………..…………………………………………………………………………………………………………………</w:t>
      </w:r>
    </w:p>
    <w:p w:rsidR="00B80B5B" w:rsidRPr="001058AF" w:rsidRDefault="00B80B5B" w:rsidP="00B80B5B">
      <w:pPr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……………………………………………………………………………………………………………………………….………………</w:t>
      </w:r>
    </w:p>
    <w:p w:rsidR="00B80B5B" w:rsidRPr="001058AF" w:rsidRDefault="00B80B5B" w:rsidP="00B80B5B">
      <w:pPr>
        <w:spacing w:line="100" w:lineRule="atLeast"/>
        <w:jc w:val="center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(adres, nr faksu, nr telefonu, e-mail)</w:t>
      </w:r>
    </w:p>
    <w:p w:rsidR="00B80B5B" w:rsidRPr="001058AF" w:rsidRDefault="00B80B5B" w:rsidP="00B80B5B">
      <w:pPr>
        <w:spacing w:line="100" w:lineRule="atLeast"/>
        <w:jc w:val="center"/>
        <w:rPr>
          <w:rFonts w:asciiTheme="minorHAnsi" w:hAnsiTheme="minorHAnsi" w:cstheme="minorHAnsi"/>
        </w:rPr>
      </w:pPr>
    </w:p>
    <w:p w:rsidR="00B80B5B" w:rsidRPr="001058AF" w:rsidRDefault="00B80B5B" w:rsidP="00B80B5B">
      <w:pPr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W odpowiedzi na Państwa zapytanie ofertowe składam swoją ofertę na zadanie pn.:</w:t>
      </w:r>
    </w:p>
    <w:p w:rsidR="00B80B5B" w:rsidRPr="001058AF" w:rsidRDefault="00B80B5B" w:rsidP="00B80B5B">
      <w:pPr>
        <w:spacing w:line="100" w:lineRule="atLeast"/>
        <w:jc w:val="center"/>
        <w:rPr>
          <w:rFonts w:asciiTheme="minorHAnsi" w:hAnsiTheme="minorHAnsi" w:cstheme="minorHAnsi"/>
        </w:rPr>
      </w:pPr>
    </w:p>
    <w:p w:rsidR="00B80B5B" w:rsidRPr="001058AF" w:rsidRDefault="00B80B5B" w:rsidP="00B80B5B">
      <w:pPr>
        <w:spacing w:line="360" w:lineRule="auto"/>
        <w:jc w:val="center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80B5B" w:rsidRPr="001058AF" w:rsidRDefault="00B80B5B" w:rsidP="00B80B5B">
      <w:p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Cena oferty netto …………………………………………………………………….</w:t>
      </w:r>
    </w:p>
    <w:p w:rsidR="00B80B5B" w:rsidRPr="001058AF" w:rsidRDefault="00B80B5B" w:rsidP="00B80B5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1058AF">
        <w:rPr>
          <w:rFonts w:asciiTheme="minorHAnsi" w:hAnsiTheme="minorHAnsi" w:cstheme="minorHAnsi"/>
        </w:rPr>
        <w:t>Cena oferty brutto …………………………………………………………………….</w:t>
      </w:r>
    </w:p>
    <w:p w:rsidR="00B80B5B" w:rsidRPr="001058AF" w:rsidRDefault="00B80B5B" w:rsidP="00B80B5B">
      <w:p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  <w:b/>
        </w:rPr>
        <w:t>Termin wykonania zamówienia:</w:t>
      </w:r>
      <w:r w:rsidRPr="001058AF">
        <w:rPr>
          <w:rFonts w:asciiTheme="minorHAnsi" w:hAnsiTheme="minorHAnsi" w:cstheme="minorHAnsi"/>
        </w:rPr>
        <w:t xml:space="preserve"> ………………………………………………………….</w:t>
      </w:r>
    </w:p>
    <w:p w:rsidR="00B80B5B" w:rsidRPr="001058AF" w:rsidRDefault="00B80B5B" w:rsidP="00B80B5B">
      <w:p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Jednocześnie oświadczam, że:</w:t>
      </w:r>
    </w:p>
    <w:p w:rsidR="00B80B5B" w:rsidRPr="001058AF" w:rsidRDefault="00B80B5B" w:rsidP="00B80B5B">
      <w:pPr>
        <w:pStyle w:val="Akapitzlist1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posiadam odpowiednią wiedzę i doświadczenie do wykonania przedmiotu zamówienia</w:t>
      </w:r>
    </w:p>
    <w:p w:rsidR="00B80B5B" w:rsidRPr="001058AF" w:rsidRDefault="00B80B5B" w:rsidP="00B80B5B">
      <w:pPr>
        <w:pStyle w:val="Akapitzlist1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nie podlegam wykluczeniu z postępowania o udzielenie zamówienia z przyczyn wymienionych zgodnie z art. 24 ust. 1 ustawy Prawo zamówień publicznych</w:t>
      </w:r>
    </w:p>
    <w:p w:rsidR="00B80B5B" w:rsidRPr="001058AF" w:rsidRDefault="00B80B5B" w:rsidP="00B80B5B">
      <w:pPr>
        <w:pStyle w:val="Akapitzlist1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w przypadku udzielenia zamówienia, zobowiązuję się do zawarcia umowy w miejscu i terminie wskazanym przez Zamawiającego oraz do wykonania zamówienia zgodnie z wymaganiami Zamawiającego.</w:t>
      </w:r>
    </w:p>
    <w:p w:rsidR="00B80B5B" w:rsidRPr="001058AF" w:rsidRDefault="00B80B5B" w:rsidP="00B80B5B">
      <w:pPr>
        <w:pStyle w:val="Akapitzlist1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>przedstawiona cena brutto jest ceną ryczałtową i zawiera wszystkie pochodne związane z obciążeniami (a w przypadku osób fizycznych nieprowadzących działalności gospodarczej zawiera wszystkie pochodne od pracodawcy, w przypadku zaistnienia prawnego obowiązku w tym zakresie) i nie zostanie ona zmieniona w przypadku zmiany mojego statutu na rynku pracy.</w:t>
      </w:r>
    </w:p>
    <w:p w:rsidR="00B80B5B" w:rsidRPr="001058AF" w:rsidRDefault="00B80B5B" w:rsidP="00B80B5B">
      <w:pPr>
        <w:pStyle w:val="Akapitzlist1"/>
        <w:spacing w:line="360" w:lineRule="auto"/>
        <w:jc w:val="both"/>
        <w:rPr>
          <w:rFonts w:asciiTheme="minorHAnsi" w:hAnsiTheme="minorHAnsi" w:cstheme="minorHAnsi"/>
        </w:rPr>
      </w:pPr>
    </w:p>
    <w:p w:rsidR="00B80B5B" w:rsidRPr="001058AF" w:rsidRDefault="00B80B5B" w:rsidP="00B80B5B">
      <w:pPr>
        <w:pStyle w:val="Akapitzlist1"/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 xml:space="preserve">                                                                                                ……………….………………………..</w:t>
      </w:r>
    </w:p>
    <w:p w:rsidR="00B80B5B" w:rsidRPr="001058AF" w:rsidRDefault="00B80B5B" w:rsidP="00B80B5B">
      <w:pPr>
        <w:pStyle w:val="Akapitzlist1"/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 xml:space="preserve">                                                                                              (podpis osoby upoważnionej)</w:t>
      </w:r>
    </w:p>
    <w:p w:rsidR="00B80B5B" w:rsidRPr="001058AF" w:rsidRDefault="00B80B5B" w:rsidP="00B80B5B">
      <w:pPr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 xml:space="preserve">   ………………………………….</w:t>
      </w:r>
    </w:p>
    <w:p w:rsidR="00B80B5B" w:rsidRPr="001058AF" w:rsidRDefault="00B80B5B" w:rsidP="00B80B5B">
      <w:pPr>
        <w:spacing w:line="100" w:lineRule="atLeast"/>
        <w:jc w:val="both"/>
        <w:rPr>
          <w:rFonts w:asciiTheme="minorHAnsi" w:hAnsiTheme="minorHAnsi" w:cstheme="minorHAnsi"/>
        </w:rPr>
      </w:pPr>
      <w:r w:rsidRPr="001058AF">
        <w:rPr>
          <w:rFonts w:asciiTheme="minorHAnsi" w:hAnsiTheme="minorHAnsi" w:cstheme="minorHAnsi"/>
        </w:rPr>
        <w:t xml:space="preserve">       (miejscowość, data)</w:t>
      </w:r>
    </w:p>
    <w:p w:rsidR="00B80B5B" w:rsidRPr="001058AF" w:rsidRDefault="00B80B5B" w:rsidP="00B80B5B">
      <w:pPr>
        <w:pStyle w:val="Akapitzlist1"/>
        <w:ind w:left="5670"/>
        <w:jc w:val="both"/>
        <w:rPr>
          <w:rFonts w:asciiTheme="minorHAnsi" w:hAnsiTheme="minorHAnsi" w:cstheme="minorHAnsi"/>
        </w:rPr>
      </w:pPr>
    </w:p>
    <w:p w:rsidR="00FC7A60" w:rsidRPr="00B80B5B" w:rsidRDefault="00FC7A60" w:rsidP="00B80B5B">
      <w:bookmarkStart w:id="1" w:name="_GoBack"/>
      <w:bookmarkEnd w:id="1"/>
    </w:p>
    <w:sectPr w:rsidR="00FC7A60" w:rsidRPr="00B80B5B" w:rsidSect="004720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985" w:left="1417" w:header="426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919" w:rsidRDefault="00913919" w:rsidP="00D122E5">
      <w:r>
        <w:separator/>
      </w:r>
    </w:p>
  </w:endnote>
  <w:endnote w:type="continuationSeparator" w:id="0">
    <w:p w:rsidR="00913919" w:rsidRDefault="00913919" w:rsidP="00D1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2A5" w:rsidRDefault="00F732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F0" w:rsidRPr="00472982" w:rsidRDefault="000F5CE6" w:rsidP="00F732A5">
    <w:pPr>
      <w:ind w:right="1701"/>
      <w:rPr>
        <w:i/>
        <w:sz w:val="12"/>
        <w:szCs w:val="12"/>
      </w:rPr>
    </w:pPr>
    <w:r w:rsidRPr="0047203B">
      <w:rPr>
        <w:noProof/>
      </w:rPr>
      <w:drawing>
        <wp:anchor distT="0" distB="0" distL="114300" distR="114300" simplePos="0" relativeHeight="251662336" behindDoc="0" locked="0" layoutInCell="1" allowOverlap="1" wp14:anchorId="637A1CD6" wp14:editId="5EB13135">
          <wp:simplePos x="0" y="0"/>
          <wp:positionH relativeFrom="margin">
            <wp:posOffset>4919980</wp:posOffset>
          </wp:positionH>
          <wp:positionV relativeFrom="margin">
            <wp:posOffset>8540750</wp:posOffset>
          </wp:positionV>
          <wp:extent cx="906145" cy="906145"/>
          <wp:effectExtent l="0" t="0" r="8255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145" cy="906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Siatkatabeli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38"/>
    </w:tblGrid>
    <w:tr w:rsidR="000F5CE6" w:rsidRPr="000F5CE6" w:rsidTr="000F5CE6">
      <w:trPr>
        <w:trHeight w:val="830"/>
      </w:trPr>
      <w:tc>
        <w:tcPr>
          <w:tcW w:w="7338" w:type="dxa"/>
        </w:tcPr>
        <w:p w:rsidR="00F732A5" w:rsidRDefault="00F732A5" w:rsidP="00F732A5">
          <w:pPr>
            <w:ind w:right="-108"/>
            <w:jc w:val="center"/>
            <w:rPr>
              <w:b/>
              <w:noProof/>
              <w:sz w:val="14"/>
              <w:szCs w:val="14"/>
            </w:rPr>
          </w:pPr>
          <w:r>
            <w:rPr>
              <w:b/>
              <w:noProof/>
              <w:sz w:val="14"/>
              <w:szCs w:val="14"/>
            </w:rPr>
            <w:t>„</w:t>
          </w:r>
          <w:r w:rsidRPr="0047203B">
            <w:rPr>
              <w:b/>
              <w:noProof/>
              <w:sz w:val="14"/>
              <w:szCs w:val="14"/>
            </w:rPr>
            <w:t>Specjalistyczn</w:t>
          </w:r>
          <w:r>
            <w:rPr>
              <w:b/>
              <w:noProof/>
              <w:sz w:val="14"/>
              <w:szCs w:val="14"/>
            </w:rPr>
            <w:t>e staże zawodowe dla handlowców”  Projekt nr</w:t>
          </w:r>
          <w:r w:rsidRPr="0047203B">
            <w:rPr>
              <w:b/>
              <w:noProof/>
              <w:sz w:val="14"/>
              <w:szCs w:val="14"/>
            </w:rPr>
            <w:t xml:space="preserve"> 2017-1-PL01-KA102-038017</w:t>
          </w:r>
        </w:p>
        <w:p w:rsidR="000F5CE6" w:rsidRDefault="00F732A5" w:rsidP="00F732A5">
          <w:pPr>
            <w:jc w:val="center"/>
            <w:rPr>
              <w:i/>
              <w:sz w:val="12"/>
              <w:szCs w:val="12"/>
            </w:rPr>
          </w:pPr>
          <w:r w:rsidRPr="00472982">
            <w:rPr>
              <w:i/>
              <w:sz w:val="12"/>
              <w:szCs w:val="12"/>
            </w:rPr>
            <w:t>Projekt współfinansowany przez Unię Europejską w ramach Europejskiego Funduszu Społecznego</w:t>
          </w:r>
        </w:p>
        <w:p w:rsidR="00F732A5" w:rsidRPr="00F732A5" w:rsidRDefault="00F732A5" w:rsidP="00F732A5">
          <w:pPr>
            <w:jc w:val="center"/>
            <w:rPr>
              <w:i/>
              <w:sz w:val="8"/>
              <w:szCs w:val="16"/>
            </w:rPr>
          </w:pPr>
        </w:p>
        <w:p w:rsidR="000F5CE6" w:rsidRPr="0047203B" w:rsidRDefault="000F5CE6" w:rsidP="0047203B">
          <w:pPr>
            <w:jc w:val="center"/>
            <w:rPr>
              <w:i/>
              <w:sz w:val="14"/>
              <w:szCs w:val="16"/>
            </w:rPr>
          </w:pPr>
          <w:r w:rsidRPr="0047203B">
            <w:rPr>
              <w:i/>
              <w:sz w:val="14"/>
              <w:szCs w:val="16"/>
            </w:rPr>
            <w:t>Realizator projektu:</w:t>
          </w:r>
        </w:p>
        <w:p w:rsidR="000F5CE6" w:rsidRPr="0047203B" w:rsidRDefault="000F5CE6" w:rsidP="00045AB8">
          <w:pPr>
            <w:jc w:val="center"/>
            <w:rPr>
              <w:sz w:val="14"/>
              <w:szCs w:val="16"/>
            </w:rPr>
          </w:pPr>
          <w:r w:rsidRPr="0047203B">
            <w:rPr>
              <w:sz w:val="14"/>
              <w:szCs w:val="16"/>
            </w:rPr>
            <w:t xml:space="preserve">CENTRUM KSZTAŁCENIA ZAWODOWEGO I USTAWICZNEGO </w:t>
          </w:r>
        </w:p>
        <w:p w:rsidR="000F5CE6" w:rsidRPr="0047203B" w:rsidRDefault="000F5CE6" w:rsidP="00045AB8">
          <w:pPr>
            <w:jc w:val="center"/>
            <w:rPr>
              <w:sz w:val="14"/>
              <w:szCs w:val="16"/>
            </w:rPr>
          </w:pPr>
          <w:r w:rsidRPr="0047203B">
            <w:rPr>
              <w:sz w:val="14"/>
              <w:szCs w:val="16"/>
            </w:rPr>
            <w:t>- Zespół Szkół im. Orląt Lwowskich w Urzędowie</w:t>
          </w:r>
        </w:p>
        <w:p w:rsidR="000F5CE6" w:rsidRDefault="000F5CE6" w:rsidP="0047203B">
          <w:pPr>
            <w:jc w:val="center"/>
            <w:rPr>
              <w:i/>
              <w:sz w:val="16"/>
              <w:szCs w:val="18"/>
            </w:rPr>
          </w:pPr>
          <w:r w:rsidRPr="0047203B">
            <w:rPr>
              <w:i/>
              <w:sz w:val="16"/>
              <w:szCs w:val="18"/>
            </w:rPr>
            <w:t>ul. Wodna 34, 23-250 Urzędów</w:t>
          </w:r>
        </w:p>
        <w:p w:rsidR="000F5CE6" w:rsidRPr="000F5CE6" w:rsidRDefault="000F5CE6" w:rsidP="000F5CE6">
          <w:pPr>
            <w:jc w:val="center"/>
            <w:rPr>
              <w:i/>
              <w:sz w:val="18"/>
              <w:szCs w:val="18"/>
            </w:rPr>
          </w:pPr>
          <w:r w:rsidRPr="000F5CE6">
            <w:rPr>
              <w:i/>
              <w:sz w:val="14"/>
              <w:szCs w:val="18"/>
            </w:rPr>
            <w:t xml:space="preserve">Telefon: 081 822 5253, </w:t>
          </w:r>
          <w:r w:rsidRPr="000F5CE6">
            <w:rPr>
              <w:i/>
              <w:sz w:val="14"/>
              <w:szCs w:val="18"/>
              <w:lang w:val="en-US"/>
            </w:rPr>
            <w:t>E-mail: zs.urzedow@interia.pl</w:t>
          </w:r>
        </w:p>
      </w:tc>
    </w:tr>
  </w:tbl>
  <w:p w:rsidR="00D122E5" w:rsidRPr="000F5CE6" w:rsidRDefault="00D122E5" w:rsidP="00957AF0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2A5" w:rsidRDefault="00F73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919" w:rsidRDefault="00913919" w:rsidP="00D122E5">
      <w:r>
        <w:separator/>
      </w:r>
    </w:p>
  </w:footnote>
  <w:footnote w:type="continuationSeparator" w:id="0">
    <w:p w:rsidR="00913919" w:rsidRDefault="00913919" w:rsidP="00D12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2A5" w:rsidRDefault="00F732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2E5" w:rsidRDefault="00AD4EFC">
    <w:pPr>
      <w:pStyle w:val="Nagwek"/>
    </w:pPr>
    <w:r w:rsidRPr="00A5688E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BD2ADBD" wp14:editId="2C5FE3A2">
          <wp:simplePos x="0" y="0"/>
          <wp:positionH relativeFrom="column">
            <wp:posOffset>-97155</wp:posOffset>
          </wp:positionH>
          <wp:positionV relativeFrom="paragraph">
            <wp:posOffset>-87630</wp:posOffset>
          </wp:positionV>
          <wp:extent cx="1734185" cy="795020"/>
          <wp:effectExtent l="0" t="0" r="0" b="5080"/>
          <wp:wrapTight wrapText="bothSides">
            <wp:wrapPolygon edited="0">
              <wp:start x="0" y="0"/>
              <wp:lineTo x="0" y="21220"/>
              <wp:lineTo x="21355" y="21220"/>
              <wp:lineTo x="21355" y="0"/>
              <wp:lineTo x="0" y="0"/>
            </wp:wrapPolygon>
          </wp:wrapTight>
          <wp:docPr id="11" name="Obraz 2" descr="C:\Users\patrycja\Desktop\projekty\CIES-M\logotypy\PO_KL_CZARNY\POZYTYW\GIF\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atrycja\Desktop\projekty\CIES-M\logotypy\PO_KL_CZARNY\POZYTYW\GIF\KAPITAL_LUDZKI_POZ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688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5AC8BA0" wp14:editId="777567CB">
          <wp:simplePos x="0" y="0"/>
          <wp:positionH relativeFrom="column">
            <wp:posOffset>3613785</wp:posOffset>
          </wp:positionH>
          <wp:positionV relativeFrom="paragraph">
            <wp:posOffset>-3810</wp:posOffset>
          </wp:positionV>
          <wp:extent cx="2291715" cy="678815"/>
          <wp:effectExtent l="0" t="0" r="0" b="6985"/>
          <wp:wrapNone/>
          <wp:docPr id="10" name="Obraz 3" descr="C:\Users\patrycja\Desktop\projekty\CIES-M\logotypy\flaga UE_nowa\z prawej strony\gif\EU+EFS_P-mon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atrycja\Desktop\projekty\CIES-M\logotypy\flaga UE_nowa\z prawej strony\gif\EU+EFS_P-mono.gif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291715" cy="678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2A5" w:rsidRDefault="00F732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6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7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5E5781"/>
    <w:multiLevelType w:val="hybridMultilevel"/>
    <w:tmpl w:val="96B4E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884C0E"/>
    <w:multiLevelType w:val="hybridMultilevel"/>
    <w:tmpl w:val="C92E6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790E09"/>
    <w:multiLevelType w:val="hybridMultilevel"/>
    <w:tmpl w:val="73F89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E70B8"/>
    <w:multiLevelType w:val="hybridMultilevel"/>
    <w:tmpl w:val="2828E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E3385"/>
    <w:multiLevelType w:val="hybridMultilevel"/>
    <w:tmpl w:val="EA8471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13C39"/>
    <w:multiLevelType w:val="hybridMultilevel"/>
    <w:tmpl w:val="4FA4B582"/>
    <w:lvl w:ilvl="0" w:tplc="F23A386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14D8D"/>
    <w:multiLevelType w:val="hybridMultilevel"/>
    <w:tmpl w:val="1A627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43887"/>
    <w:multiLevelType w:val="hybridMultilevel"/>
    <w:tmpl w:val="0FE41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8158E"/>
    <w:multiLevelType w:val="hybridMultilevel"/>
    <w:tmpl w:val="3F503504"/>
    <w:lvl w:ilvl="0" w:tplc="F0BC1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0A01E5"/>
    <w:multiLevelType w:val="hybridMultilevel"/>
    <w:tmpl w:val="8FE23CA4"/>
    <w:lvl w:ilvl="0" w:tplc="8AE4C16A">
      <w:start w:val="1"/>
      <w:numFmt w:val="decimal"/>
      <w:lvlText w:val="%1."/>
      <w:lvlJc w:val="left"/>
      <w:pPr>
        <w:ind w:left="36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344" w:hanging="360"/>
      </w:pPr>
    </w:lvl>
    <w:lvl w:ilvl="2" w:tplc="0415001B" w:tentative="1">
      <w:start w:val="1"/>
      <w:numFmt w:val="lowerRoman"/>
      <w:lvlText w:val="%3."/>
      <w:lvlJc w:val="right"/>
      <w:pPr>
        <w:ind w:left="5064" w:hanging="180"/>
      </w:pPr>
    </w:lvl>
    <w:lvl w:ilvl="3" w:tplc="0415000F" w:tentative="1">
      <w:start w:val="1"/>
      <w:numFmt w:val="decimal"/>
      <w:lvlText w:val="%4."/>
      <w:lvlJc w:val="left"/>
      <w:pPr>
        <w:ind w:left="5784" w:hanging="360"/>
      </w:pPr>
    </w:lvl>
    <w:lvl w:ilvl="4" w:tplc="04150019" w:tentative="1">
      <w:start w:val="1"/>
      <w:numFmt w:val="lowerLetter"/>
      <w:lvlText w:val="%5."/>
      <w:lvlJc w:val="left"/>
      <w:pPr>
        <w:ind w:left="6504" w:hanging="360"/>
      </w:pPr>
    </w:lvl>
    <w:lvl w:ilvl="5" w:tplc="0415001B" w:tentative="1">
      <w:start w:val="1"/>
      <w:numFmt w:val="lowerRoman"/>
      <w:lvlText w:val="%6."/>
      <w:lvlJc w:val="right"/>
      <w:pPr>
        <w:ind w:left="7224" w:hanging="180"/>
      </w:pPr>
    </w:lvl>
    <w:lvl w:ilvl="6" w:tplc="0415000F" w:tentative="1">
      <w:start w:val="1"/>
      <w:numFmt w:val="decimal"/>
      <w:lvlText w:val="%7."/>
      <w:lvlJc w:val="left"/>
      <w:pPr>
        <w:ind w:left="7944" w:hanging="360"/>
      </w:pPr>
    </w:lvl>
    <w:lvl w:ilvl="7" w:tplc="04150019" w:tentative="1">
      <w:start w:val="1"/>
      <w:numFmt w:val="lowerLetter"/>
      <w:lvlText w:val="%8."/>
      <w:lvlJc w:val="left"/>
      <w:pPr>
        <w:ind w:left="8664" w:hanging="360"/>
      </w:pPr>
    </w:lvl>
    <w:lvl w:ilvl="8" w:tplc="0415001B" w:tentative="1">
      <w:start w:val="1"/>
      <w:numFmt w:val="lowerRoman"/>
      <w:lvlText w:val="%9."/>
      <w:lvlJc w:val="right"/>
      <w:pPr>
        <w:ind w:left="9384" w:hanging="180"/>
      </w:pPr>
    </w:lvl>
  </w:abstractNum>
  <w:abstractNum w:abstractNumId="19" w15:restartNumberingAfterBreak="0">
    <w:nsid w:val="24D4136E"/>
    <w:multiLevelType w:val="hybridMultilevel"/>
    <w:tmpl w:val="D354E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515E5"/>
    <w:multiLevelType w:val="hybridMultilevel"/>
    <w:tmpl w:val="829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63478"/>
    <w:multiLevelType w:val="hybridMultilevel"/>
    <w:tmpl w:val="4E0A3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3A18E1"/>
    <w:multiLevelType w:val="hybridMultilevel"/>
    <w:tmpl w:val="22D2438A"/>
    <w:lvl w:ilvl="0" w:tplc="01882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BC1051"/>
    <w:multiLevelType w:val="hybridMultilevel"/>
    <w:tmpl w:val="5A1AF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DC5C40"/>
    <w:multiLevelType w:val="hybridMultilevel"/>
    <w:tmpl w:val="3DA433AE"/>
    <w:lvl w:ilvl="0" w:tplc="604CB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7226411"/>
    <w:multiLevelType w:val="hybridMultilevel"/>
    <w:tmpl w:val="464E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00EC"/>
    <w:multiLevelType w:val="hybridMultilevel"/>
    <w:tmpl w:val="6470A070"/>
    <w:lvl w:ilvl="0" w:tplc="4B00D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757A8"/>
    <w:multiLevelType w:val="hybridMultilevel"/>
    <w:tmpl w:val="3DC64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2572E"/>
    <w:multiLevelType w:val="hybridMultilevel"/>
    <w:tmpl w:val="879A8A04"/>
    <w:lvl w:ilvl="0" w:tplc="076C13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A01C87"/>
    <w:multiLevelType w:val="hybridMultilevel"/>
    <w:tmpl w:val="FAAC247E"/>
    <w:lvl w:ilvl="0" w:tplc="36E2E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A45041"/>
    <w:multiLevelType w:val="hybridMultilevel"/>
    <w:tmpl w:val="EC785250"/>
    <w:lvl w:ilvl="0" w:tplc="03A4F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4857A4"/>
    <w:multiLevelType w:val="hybridMultilevel"/>
    <w:tmpl w:val="4E0A3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54478"/>
    <w:multiLevelType w:val="hybridMultilevel"/>
    <w:tmpl w:val="7752F07A"/>
    <w:lvl w:ilvl="0" w:tplc="D40A22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A460CD"/>
    <w:multiLevelType w:val="hybridMultilevel"/>
    <w:tmpl w:val="3286AF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FE22014"/>
    <w:multiLevelType w:val="hybridMultilevel"/>
    <w:tmpl w:val="BD584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F5690"/>
    <w:multiLevelType w:val="hybridMultilevel"/>
    <w:tmpl w:val="8360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11ED6"/>
    <w:multiLevelType w:val="hybridMultilevel"/>
    <w:tmpl w:val="F9DC0F6C"/>
    <w:lvl w:ilvl="0" w:tplc="92A2C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4830A8"/>
    <w:multiLevelType w:val="hybridMultilevel"/>
    <w:tmpl w:val="25DE1C62"/>
    <w:lvl w:ilvl="0" w:tplc="F808E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10"/>
  </w:num>
  <w:num w:numId="3">
    <w:abstractNumId w:val="18"/>
  </w:num>
  <w:num w:numId="4">
    <w:abstractNumId w:val="24"/>
  </w:num>
  <w:num w:numId="5">
    <w:abstractNumId w:val="29"/>
  </w:num>
  <w:num w:numId="6">
    <w:abstractNumId w:val="26"/>
  </w:num>
  <w:num w:numId="7">
    <w:abstractNumId w:val="11"/>
  </w:num>
  <w:num w:numId="8">
    <w:abstractNumId w:val="15"/>
  </w:num>
  <w:num w:numId="9">
    <w:abstractNumId w:val="31"/>
  </w:num>
  <w:num w:numId="10">
    <w:abstractNumId w:val="21"/>
  </w:num>
  <w:num w:numId="11">
    <w:abstractNumId w:val="27"/>
  </w:num>
  <w:num w:numId="12">
    <w:abstractNumId w:val="14"/>
  </w:num>
  <w:num w:numId="13">
    <w:abstractNumId w:val="19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35"/>
  </w:num>
  <w:num w:numId="24">
    <w:abstractNumId w:val="33"/>
  </w:num>
  <w:num w:numId="25">
    <w:abstractNumId w:val="17"/>
  </w:num>
  <w:num w:numId="26">
    <w:abstractNumId w:val="28"/>
  </w:num>
  <w:num w:numId="27">
    <w:abstractNumId w:val="16"/>
  </w:num>
  <w:num w:numId="28">
    <w:abstractNumId w:val="25"/>
  </w:num>
  <w:num w:numId="29">
    <w:abstractNumId w:val="36"/>
  </w:num>
  <w:num w:numId="30">
    <w:abstractNumId w:val="32"/>
  </w:num>
  <w:num w:numId="31">
    <w:abstractNumId w:val="20"/>
  </w:num>
  <w:num w:numId="32">
    <w:abstractNumId w:val="9"/>
  </w:num>
  <w:num w:numId="33">
    <w:abstractNumId w:val="12"/>
  </w:num>
  <w:num w:numId="34">
    <w:abstractNumId w:val="23"/>
  </w:num>
  <w:num w:numId="35">
    <w:abstractNumId w:val="13"/>
  </w:num>
  <w:num w:numId="36">
    <w:abstractNumId w:val="37"/>
  </w:num>
  <w:num w:numId="37">
    <w:abstractNumId w:val="30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2E5"/>
    <w:rsid w:val="00001DB2"/>
    <w:rsid w:val="0001009F"/>
    <w:rsid w:val="00013310"/>
    <w:rsid w:val="000144F7"/>
    <w:rsid w:val="000169DD"/>
    <w:rsid w:val="00016CF7"/>
    <w:rsid w:val="00016D78"/>
    <w:rsid w:val="0001738E"/>
    <w:rsid w:val="00020141"/>
    <w:rsid w:val="000203DD"/>
    <w:rsid w:val="00021B11"/>
    <w:rsid w:val="00021B69"/>
    <w:rsid w:val="000224AE"/>
    <w:rsid w:val="0002267B"/>
    <w:rsid w:val="0002349A"/>
    <w:rsid w:val="00026CEC"/>
    <w:rsid w:val="00027022"/>
    <w:rsid w:val="00027717"/>
    <w:rsid w:val="0002798B"/>
    <w:rsid w:val="00027B29"/>
    <w:rsid w:val="00030729"/>
    <w:rsid w:val="00033D47"/>
    <w:rsid w:val="00034FD2"/>
    <w:rsid w:val="00035453"/>
    <w:rsid w:val="00037629"/>
    <w:rsid w:val="000426D7"/>
    <w:rsid w:val="000428F3"/>
    <w:rsid w:val="00046061"/>
    <w:rsid w:val="00047C97"/>
    <w:rsid w:val="00050643"/>
    <w:rsid w:val="00050966"/>
    <w:rsid w:val="00052C7F"/>
    <w:rsid w:val="000537DA"/>
    <w:rsid w:val="000551C8"/>
    <w:rsid w:val="00056931"/>
    <w:rsid w:val="00057006"/>
    <w:rsid w:val="00062EDB"/>
    <w:rsid w:val="0006552D"/>
    <w:rsid w:val="00071225"/>
    <w:rsid w:val="00071D0E"/>
    <w:rsid w:val="0007204A"/>
    <w:rsid w:val="00075347"/>
    <w:rsid w:val="00076DA4"/>
    <w:rsid w:val="00077557"/>
    <w:rsid w:val="00081248"/>
    <w:rsid w:val="0008139C"/>
    <w:rsid w:val="00081550"/>
    <w:rsid w:val="00081D46"/>
    <w:rsid w:val="00081D9E"/>
    <w:rsid w:val="00081F37"/>
    <w:rsid w:val="000822FD"/>
    <w:rsid w:val="000827C3"/>
    <w:rsid w:val="00082B82"/>
    <w:rsid w:val="00084396"/>
    <w:rsid w:val="00085392"/>
    <w:rsid w:val="0009076D"/>
    <w:rsid w:val="00091BF8"/>
    <w:rsid w:val="00092806"/>
    <w:rsid w:val="00093E3E"/>
    <w:rsid w:val="00094A95"/>
    <w:rsid w:val="00094B4B"/>
    <w:rsid w:val="00096D09"/>
    <w:rsid w:val="000979D2"/>
    <w:rsid w:val="000A058E"/>
    <w:rsid w:val="000A120C"/>
    <w:rsid w:val="000A22E3"/>
    <w:rsid w:val="000A24B5"/>
    <w:rsid w:val="000A434D"/>
    <w:rsid w:val="000A70D2"/>
    <w:rsid w:val="000B5859"/>
    <w:rsid w:val="000B6A04"/>
    <w:rsid w:val="000C21E5"/>
    <w:rsid w:val="000C4B71"/>
    <w:rsid w:val="000C7105"/>
    <w:rsid w:val="000C77B5"/>
    <w:rsid w:val="000D00D1"/>
    <w:rsid w:val="000D1046"/>
    <w:rsid w:val="000D19AE"/>
    <w:rsid w:val="000D2D61"/>
    <w:rsid w:val="000D41A9"/>
    <w:rsid w:val="000D5A35"/>
    <w:rsid w:val="000D5AAB"/>
    <w:rsid w:val="000E2C07"/>
    <w:rsid w:val="000E324A"/>
    <w:rsid w:val="000E341E"/>
    <w:rsid w:val="000E3596"/>
    <w:rsid w:val="000E3D9E"/>
    <w:rsid w:val="000E5D43"/>
    <w:rsid w:val="000F13AD"/>
    <w:rsid w:val="000F146C"/>
    <w:rsid w:val="000F1A8F"/>
    <w:rsid w:val="000F4313"/>
    <w:rsid w:val="000F442F"/>
    <w:rsid w:val="000F4A3D"/>
    <w:rsid w:val="000F5356"/>
    <w:rsid w:val="000F55C1"/>
    <w:rsid w:val="000F56A3"/>
    <w:rsid w:val="000F5CE6"/>
    <w:rsid w:val="000F6291"/>
    <w:rsid w:val="000F708B"/>
    <w:rsid w:val="0010168D"/>
    <w:rsid w:val="001030CB"/>
    <w:rsid w:val="00106301"/>
    <w:rsid w:val="0010759F"/>
    <w:rsid w:val="00107C08"/>
    <w:rsid w:val="00110831"/>
    <w:rsid w:val="00110A5C"/>
    <w:rsid w:val="00112C0B"/>
    <w:rsid w:val="001132EE"/>
    <w:rsid w:val="00113461"/>
    <w:rsid w:val="00115111"/>
    <w:rsid w:val="0011776A"/>
    <w:rsid w:val="001179A0"/>
    <w:rsid w:val="00117BBA"/>
    <w:rsid w:val="00120E83"/>
    <w:rsid w:val="00120FE7"/>
    <w:rsid w:val="00122107"/>
    <w:rsid w:val="00122553"/>
    <w:rsid w:val="00124D4A"/>
    <w:rsid w:val="00124D54"/>
    <w:rsid w:val="00125888"/>
    <w:rsid w:val="00126841"/>
    <w:rsid w:val="00127586"/>
    <w:rsid w:val="00127859"/>
    <w:rsid w:val="00127B2B"/>
    <w:rsid w:val="00130136"/>
    <w:rsid w:val="001331B5"/>
    <w:rsid w:val="00133EC6"/>
    <w:rsid w:val="00134F84"/>
    <w:rsid w:val="001368BE"/>
    <w:rsid w:val="001379B8"/>
    <w:rsid w:val="001409C3"/>
    <w:rsid w:val="00140A1F"/>
    <w:rsid w:val="00142FBE"/>
    <w:rsid w:val="001457BF"/>
    <w:rsid w:val="00145D53"/>
    <w:rsid w:val="001469DD"/>
    <w:rsid w:val="00146F38"/>
    <w:rsid w:val="00150343"/>
    <w:rsid w:val="001504DA"/>
    <w:rsid w:val="001505B9"/>
    <w:rsid w:val="00150AB7"/>
    <w:rsid w:val="00150E9A"/>
    <w:rsid w:val="00151F59"/>
    <w:rsid w:val="00153C69"/>
    <w:rsid w:val="00155AC7"/>
    <w:rsid w:val="001609F7"/>
    <w:rsid w:val="00161A47"/>
    <w:rsid w:val="001644B6"/>
    <w:rsid w:val="0016643B"/>
    <w:rsid w:val="00166F4C"/>
    <w:rsid w:val="00170186"/>
    <w:rsid w:val="001707BE"/>
    <w:rsid w:val="001711D0"/>
    <w:rsid w:val="0017121A"/>
    <w:rsid w:val="0017524E"/>
    <w:rsid w:val="00175A3E"/>
    <w:rsid w:val="001836B7"/>
    <w:rsid w:val="0018524C"/>
    <w:rsid w:val="00185680"/>
    <w:rsid w:val="00186811"/>
    <w:rsid w:val="001922CA"/>
    <w:rsid w:val="001925D1"/>
    <w:rsid w:val="00192687"/>
    <w:rsid w:val="0019331C"/>
    <w:rsid w:val="0019660A"/>
    <w:rsid w:val="00196645"/>
    <w:rsid w:val="0019687E"/>
    <w:rsid w:val="00196A6F"/>
    <w:rsid w:val="00196E73"/>
    <w:rsid w:val="00196EBB"/>
    <w:rsid w:val="001A03B8"/>
    <w:rsid w:val="001A40B1"/>
    <w:rsid w:val="001A4203"/>
    <w:rsid w:val="001A57AA"/>
    <w:rsid w:val="001A70AD"/>
    <w:rsid w:val="001A7946"/>
    <w:rsid w:val="001B01F2"/>
    <w:rsid w:val="001B06F0"/>
    <w:rsid w:val="001B2476"/>
    <w:rsid w:val="001B2A56"/>
    <w:rsid w:val="001B3352"/>
    <w:rsid w:val="001B475B"/>
    <w:rsid w:val="001B4ABF"/>
    <w:rsid w:val="001B5009"/>
    <w:rsid w:val="001B6094"/>
    <w:rsid w:val="001C10E8"/>
    <w:rsid w:val="001C18C9"/>
    <w:rsid w:val="001C298B"/>
    <w:rsid w:val="001C3BF0"/>
    <w:rsid w:val="001C4FE3"/>
    <w:rsid w:val="001D020B"/>
    <w:rsid w:val="001D1B06"/>
    <w:rsid w:val="001D1B90"/>
    <w:rsid w:val="001D2CF8"/>
    <w:rsid w:val="001D3B88"/>
    <w:rsid w:val="001D58FA"/>
    <w:rsid w:val="001D78B6"/>
    <w:rsid w:val="001E0148"/>
    <w:rsid w:val="001E0EEF"/>
    <w:rsid w:val="001E14C4"/>
    <w:rsid w:val="001E1B57"/>
    <w:rsid w:val="001E226B"/>
    <w:rsid w:val="001E310B"/>
    <w:rsid w:val="001E6F41"/>
    <w:rsid w:val="001E7191"/>
    <w:rsid w:val="001F0AAB"/>
    <w:rsid w:val="001F40D8"/>
    <w:rsid w:val="001F424D"/>
    <w:rsid w:val="001F4A3D"/>
    <w:rsid w:val="001F54EB"/>
    <w:rsid w:val="001F7453"/>
    <w:rsid w:val="002005A8"/>
    <w:rsid w:val="002009CD"/>
    <w:rsid w:val="002010F9"/>
    <w:rsid w:val="00201930"/>
    <w:rsid w:val="00203C2C"/>
    <w:rsid w:val="00203F6F"/>
    <w:rsid w:val="0020574B"/>
    <w:rsid w:val="00211668"/>
    <w:rsid w:val="002159A3"/>
    <w:rsid w:val="00216468"/>
    <w:rsid w:val="0022005C"/>
    <w:rsid w:val="00221F8D"/>
    <w:rsid w:val="0022206E"/>
    <w:rsid w:val="002221AE"/>
    <w:rsid w:val="00223A25"/>
    <w:rsid w:val="00223EE4"/>
    <w:rsid w:val="002245DB"/>
    <w:rsid w:val="00225B3C"/>
    <w:rsid w:val="00226CD8"/>
    <w:rsid w:val="0022755F"/>
    <w:rsid w:val="00227CC6"/>
    <w:rsid w:val="00230363"/>
    <w:rsid w:val="002304F6"/>
    <w:rsid w:val="00230F35"/>
    <w:rsid w:val="00231012"/>
    <w:rsid w:val="00234C15"/>
    <w:rsid w:val="00237BB8"/>
    <w:rsid w:val="00240243"/>
    <w:rsid w:val="00241A8F"/>
    <w:rsid w:val="00241E1A"/>
    <w:rsid w:val="00242418"/>
    <w:rsid w:val="0024328F"/>
    <w:rsid w:val="002452F0"/>
    <w:rsid w:val="002530FE"/>
    <w:rsid w:val="002633BA"/>
    <w:rsid w:val="00264DC1"/>
    <w:rsid w:val="00266197"/>
    <w:rsid w:val="00266D73"/>
    <w:rsid w:val="0026705C"/>
    <w:rsid w:val="00267BCF"/>
    <w:rsid w:val="00272134"/>
    <w:rsid w:val="002754CB"/>
    <w:rsid w:val="002768A0"/>
    <w:rsid w:val="00277517"/>
    <w:rsid w:val="002803CB"/>
    <w:rsid w:val="00280A18"/>
    <w:rsid w:val="00280D13"/>
    <w:rsid w:val="00281141"/>
    <w:rsid w:val="002829E0"/>
    <w:rsid w:val="0028348B"/>
    <w:rsid w:val="00283A5E"/>
    <w:rsid w:val="00285EF4"/>
    <w:rsid w:val="00286074"/>
    <w:rsid w:val="00286D45"/>
    <w:rsid w:val="00287F93"/>
    <w:rsid w:val="0029008E"/>
    <w:rsid w:val="00291814"/>
    <w:rsid w:val="002920F7"/>
    <w:rsid w:val="00292943"/>
    <w:rsid w:val="002A32CE"/>
    <w:rsid w:val="002A44CA"/>
    <w:rsid w:val="002A6913"/>
    <w:rsid w:val="002B0AF5"/>
    <w:rsid w:val="002B0CBF"/>
    <w:rsid w:val="002B1C36"/>
    <w:rsid w:val="002B32D1"/>
    <w:rsid w:val="002B5100"/>
    <w:rsid w:val="002B533E"/>
    <w:rsid w:val="002B5EFB"/>
    <w:rsid w:val="002B652B"/>
    <w:rsid w:val="002C1140"/>
    <w:rsid w:val="002C190B"/>
    <w:rsid w:val="002C1A36"/>
    <w:rsid w:val="002C1B7C"/>
    <w:rsid w:val="002C1F4B"/>
    <w:rsid w:val="002C291B"/>
    <w:rsid w:val="002C402C"/>
    <w:rsid w:val="002C449F"/>
    <w:rsid w:val="002C5971"/>
    <w:rsid w:val="002C6B2C"/>
    <w:rsid w:val="002C78C3"/>
    <w:rsid w:val="002C7C79"/>
    <w:rsid w:val="002D14F4"/>
    <w:rsid w:val="002D18A7"/>
    <w:rsid w:val="002D1D62"/>
    <w:rsid w:val="002D3F68"/>
    <w:rsid w:val="002D4057"/>
    <w:rsid w:val="002D4099"/>
    <w:rsid w:val="002D64FA"/>
    <w:rsid w:val="002D682D"/>
    <w:rsid w:val="002D7C8D"/>
    <w:rsid w:val="002E2015"/>
    <w:rsid w:val="002E244E"/>
    <w:rsid w:val="002E257B"/>
    <w:rsid w:val="002E2CDE"/>
    <w:rsid w:val="002E5219"/>
    <w:rsid w:val="002E5BDF"/>
    <w:rsid w:val="002E5CD3"/>
    <w:rsid w:val="002E70AF"/>
    <w:rsid w:val="002E7DE8"/>
    <w:rsid w:val="002F105B"/>
    <w:rsid w:val="002F28E1"/>
    <w:rsid w:val="002F40F1"/>
    <w:rsid w:val="002F428D"/>
    <w:rsid w:val="002F60D1"/>
    <w:rsid w:val="002F7E98"/>
    <w:rsid w:val="00300CF2"/>
    <w:rsid w:val="00301484"/>
    <w:rsid w:val="00303690"/>
    <w:rsid w:val="00303A9A"/>
    <w:rsid w:val="003040E1"/>
    <w:rsid w:val="00305137"/>
    <w:rsid w:val="0030728B"/>
    <w:rsid w:val="00310E97"/>
    <w:rsid w:val="00311AAA"/>
    <w:rsid w:val="00312073"/>
    <w:rsid w:val="00312E7F"/>
    <w:rsid w:val="003132F0"/>
    <w:rsid w:val="00314131"/>
    <w:rsid w:val="00315742"/>
    <w:rsid w:val="00315B49"/>
    <w:rsid w:val="00316F0C"/>
    <w:rsid w:val="00317852"/>
    <w:rsid w:val="00317E89"/>
    <w:rsid w:val="003240C5"/>
    <w:rsid w:val="00325197"/>
    <w:rsid w:val="0032598C"/>
    <w:rsid w:val="003272F3"/>
    <w:rsid w:val="003317D1"/>
    <w:rsid w:val="003318F3"/>
    <w:rsid w:val="00331AF2"/>
    <w:rsid w:val="00331B2D"/>
    <w:rsid w:val="00331D65"/>
    <w:rsid w:val="00335029"/>
    <w:rsid w:val="003375D8"/>
    <w:rsid w:val="00344DE1"/>
    <w:rsid w:val="00344F87"/>
    <w:rsid w:val="003465AA"/>
    <w:rsid w:val="00346D11"/>
    <w:rsid w:val="00353524"/>
    <w:rsid w:val="00353871"/>
    <w:rsid w:val="00353B8F"/>
    <w:rsid w:val="003555E8"/>
    <w:rsid w:val="00355E77"/>
    <w:rsid w:val="00356988"/>
    <w:rsid w:val="00357A2B"/>
    <w:rsid w:val="00362654"/>
    <w:rsid w:val="00362897"/>
    <w:rsid w:val="00363F91"/>
    <w:rsid w:val="003649EB"/>
    <w:rsid w:val="00365206"/>
    <w:rsid w:val="0036584F"/>
    <w:rsid w:val="00365B46"/>
    <w:rsid w:val="00365DC6"/>
    <w:rsid w:val="00366581"/>
    <w:rsid w:val="003679FF"/>
    <w:rsid w:val="003704A3"/>
    <w:rsid w:val="00370843"/>
    <w:rsid w:val="00372ABE"/>
    <w:rsid w:val="00373FD1"/>
    <w:rsid w:val="00375516"/>
    <w:rsid w:val="00375C22"/>
    <w:rsid w:val="0037672A"/>
    <w:rsid w:val="003774FF"/>
    <w:rsid w:val="003801F1"/>
    <w:rsid w:val="00380E75"/>
    <w:rsid w:val="0038269F"/>
    <w:rsid w:val="00382D59"/>
    <w:rsid w:val="00383F6C"/>
    <w:rsid w:val="0038475E"/>
    <w:rsid w:val="00386462"/>
    <w:rsid w:val="00386D44"/>
    <w:rsid w:val="00387C05"/>
    <w:rsid w:val="0039119E"/>
    <w:rsid w:val="00391595"/>
    <w:rsid w:val="0039237F"/>
    <w:rsid w:val="00395FD8"/>
    <w:rsid w:val="003A08B1"/>
    <w:rsid w:val="003A1776"/>
    <w:rsid w:val="003A18D6"/>
    <w:rsid w:val="003A2889"/>
    <w:rsid w:val="003A2F05"/>
    <w:rsid w:val="003A39A0"/>
    <w:rsid w:val="003A40A4"/>
    <w:rsid w:val="003A4DC1"/>
    <w:rsid w:val="003A5E9B"/>
    <w:rsid w:val="003A6BDB"/>
    <w:rsid w:val="003B0326"/>
    <w:rsid w:val="003B1F65"/>
    <w:rsid w:val="003B30C8"/>
    <w:rsid w:val="003B5E70"/>
    <w:rsid w:val="003C3387"/>
    <w:rsid w:val="003C52EE"/>
    <w:rsid w:val="003C5ED0"/>
    <w:rsid w:val="003D0A42"/>
    <w:rsid w:val="003D0DEC"/>
    <w:rsid w:val="003D0DF4"/>
    <w:rsid w:val="003D14E7"/>
    <w:rsid w:val="003D3075"/>
    <w:rsid w:val="003D3371"/>
    <w:rsid w:val="003E0592"/>
    <w:rsid w:val="003E25F2"/>
    <w:rsid w:val="003E3C87"/>
    <w:rsid w:val="003E3E0C"/>
    <w:rsid w:val="003E43AE"/>
    <w:rsid w:val="003E53BA"/>
    <w:rsid w:val="003E6236"/>
    <w:rsid w:val="003F37BE"/>
    <w:rsid w:val="003F5D28"/>
    <w:rsid w:val="004010D1"/>
    <w:rsid w:val="00401A4E"/>
    <w:rsid w:val="00402E6E"/>
    <w:rsid w:val="00403EB8"/>
    <w:rsid w:val="00405155"/>
    <w:rsid w:val="004068A7"/>
    <w:rsid w:val="00406E75"/>
    <w:rsid w:val="00407ECF"/>
    <w:rsid w:val="00412130"/>
    <w:rsid w:val="004124B4"/>
    <w:rsid w:val="00412F18"/>
    <w:rsid w:val="00414D9B"/>
    <w:rsid w:val="00414F0E"/>
    <w:rsid w:val="00415FC2"/>
    <w:rsid w:val="00416A79"/>
    <w:rsid w:val="00416CB2"/>
    <w:rsid w:val="004176E5"/>
    <w:rsid w:val="00417D2C"/>
    <w:rsid w:val="004233A5"/>
    <w:rsid w:val="004235F2"/>
    <w:rsid w:val="00423C37"/>
    <w:rsid w:val="004249F6"/>
    <w:rsid w:val="00427EDF"/>
    <w:rsid w:val="00430CAC"/>
    <w:rsid w:val="004311B3"/>
    <w:rsid w:val="00431890"/>
    <w:rsid w:val="00431D36"/>
    <w:rsid w:val="00435B28"/>
    <w:rsid w:val="00437006"/>
    <w:rsid w:val="00437528"/>
    <w:rsid w:val="00441ADF"/>
    <w:rsid w:val="004420FF"/>
    <w:rsid w:val="00442167"/>
    <w:rsid w:val="004429E0"/>
    <w:rsid w:val="0044300C"/>
    <w:rsid w:val="004444A8"/>
    <w:rsid w:val="00445FEF"/>
    <w:rsid w:val="00450151"/>
    <w:rsid w:val="004520B9"/>
    <w:rsid w:val="004523D9"/>
    <w:rsid w:val="00452DE2"/>
    <w:rsid w:val="00454AFD"/>
    <w:rsid w:val="004564D9"/>
    <w:rsid w:val="00456B38"/>
    <w:rsid w:val="00456ED8"/>
    <w:rsid w:val="00460A4C"/>
    <w:rsid w:val="00462176"/>
    <w:rsid w:val="004622F1"/>
    <w:rsid w:val="004625AF"/>
    <w:rsid w:val="004636B8"/>
    <w:rsid w:val="00463940"/>
    <w:rsid w:val="00465158"/>
    <w:rsid w:val="00465687"/>
    <w:rsid w:val="004664BA"/>
    <w:rsid w:val="00466CF6"/>
    <w:rsid w:val="00467D95"/>
    <w:rsid w:val="0047203B"/>
    <w:rsid w:val="00472982"/>
    <w:rsid w:val="00473E56"/>
    <w:rsid w:val="00481CBB"/>
    <w:rsid w:val="00484444"/>
    <w:rsid w:val="00484838"/>
    <w:rsid w:val="00485215"/>
    <w:rsid w:val="0048529D"/>
    <w:rsid w:val="004866A9"/>
    <w:rsid w:val="004866B6"/>
    <w:rsid w:val="00486E8B"/>
    <w:rsid w:val="00490742"/>
    <w:rsid w:val="00490D77"/>
    <w:rsid w:val="0049172E"/>
    <w:rsid w:val="00492A88"/>
    <w:rsid w:val="00493608"/>
    <w:rsid w:val="00494C62"/>
    <w:rsid w:val="00495668"/>
    <w:rsid w:val="0049635F"/>
    <w:rsid w:val="004965EC"/>
    <w:rsid w:val="004972E7"/>
    <w:rsid w:val="00497F1B"/>
    <w:rsid w:val="004A1E50"/>
    <w:rsid w:val="004A399F"/>
    <w:rsid w:val="004A44CF"/>
    <w:rsid w:val="004B3523"/>
    <w:rsid w:val="004B408E"/>
    <w:rsid w:val="004B4509"/>
    <w:rsid w:val="004B68E7"/>
    <w:rsid w:val="004B6D0D"/>
    <w:rsid w:val="004C0ED4"/>
    <w:rsid w:val="004C4999"/>
    <w:rsid w:val="004C4D86"/>
    <w:rsid w:val="004C51E4"/>
    <w:rsid w:val="004C5384"/>
    <w:rsid w:val="004D23DA"/>
    <w:rsid w:val="004D304C"/>
    <w:rsid w:val="004D3410"/>
    <w:rsid w:val="004D3A11"/>
    <w:rsid w:val="004D52A1"/>
    <w:rsid w:val="004D72DA"/>
    <w:rsid w:val="004E4FDE"/>
    <w:rsid w:val="004E58A3"/>
    <w:rsid w:val="004E6484"/>
    <w:rsid w:val="004E6FDB"/>
    <w:rsid w:val="004E7945"/>
    <w:rsid w:val="004F1A56"/>
    <w:rsid w:val="004F20BA"/>
    <w:rsid w:val="004F318D"/>
    <w:rsid w:val="004F5664"/>
    <w:rsid w:val="004F5DF0"/>
    <w:rsid w:val="004F7A9F"/>
    <w:rsid w:val="004F7EE5"/>
    <w:rsid w:val="00500F7C"/>
    <w:rsid w:val="0050161E"/>
    <w:rsid w:val="0050197D"/>
    <w:rsid w:val="00502BFB"/>
    <w:rsid w:val="0050625D"/>
    <w:rsid w:val="00506721"/>
    <w:rsid w:val="005076E9"/>
    <w:rsid w:val="00507BD3"/>
    <w:rsid w:val="00507C35"/>
    <w:rsid w:val="00507C3C"/>
    <w:rsid w:val="005121E5"/>
    <w:rsid w:val="005127EC"/>
    <w:rsid w:val="0051462F"/>
    <w:rsid w:val="00517358"/>
    <w:rsid w:val="00520A1C"/>
    <w:rsid w:val="0052130F"/>
    <w:rsid w:val="00521381"/>
    <w:rsid w:val="005216FD"/>
    <w:rsid w:val="00522E89"/>
    <w:rsid w:val="00523994"/>
    <w:rsid w:val="00523DD1"/>
    <w:rsid w:val="00524A64"/>
    <w:rsid w:val="005251DE"/>
    <w:rsid w:val="00525D06"/>
    <w:rsid w:val="00525F17"/>
    <w:rsid w:val="005300A2"/>
    <w:rsid w:val="005301E9"/>
    <w:rsid w:val="0053074A"/>
    <w:rsid w:val="005310FD"/>
    <w:rsid w:val="00532DE1"/>
    <w:rsid w:val="0053523F"/>
    <w:rsid w:val="005423E0"/>
    <w:rsid w:val="00542686"/>
    <w:rsid w:val="005426C3"/>
    <w:rsid w:val="00546F94"/>
    <w:rsid w:val="00547959"/>
    <w:rsid w:val="00550080"/>
    <w:rsid w:val="00550EFD"/>
    <w:rsid w:val="0055239E"/>
    <w:rsid w:val="0055500F"/>
    <w:rsid w:val="0055644C"/>
    <w:rsid w:val="00556A4D"/>
    <w:rsid w:val="005572B5"/>
    <w:rsid w:val="00557BB1"/>
    <w:rsid w:val="00561B6C"/>
    <w:rsid w:val="00562C2C"/>
    <w:rsid w:val="00564EE8"/>
    <w:rsid w:val="00565033"/>
    <w:rsid w:val="00565CB7"/>
    <w:rsid w:val="0057072F"/>
    <w:rsid w:val="00571EF4"/>
    <w:rsid w:val="0057519B"/>
    <w:rsid w:val="005754A9"/>
    <w:rsid w:val="00575BD6"/>
    <w:rsid w:val="00575DF3"/>
    <w:rsid w:val="00575E09"/>
    <w:rsid w:val="00576411"/>
    <w:rsid w:val="00580214"/>
    <w:rsid w:val="0058087E"/>
    <w:rsid w:val="0058336C"/>
    <w:rsid w:val="00584266"/>
    <w:rsid w:val="005846BA"/>
    <w:rsid w:val="0059124C"/>
    <w:rsid w:val="00592706"/>
    <w:rsid w:val="00594038"/>
    <w:rsid w:val="00595661"/>
    <w:rsid w:val="005959BC"/>
    <w:rsid w:val="00596E42"/>
    <w:rsid w:val="005A3061"/>
    <w:rsid w:val="005A41F8"/>
    <w:rsid w:val="005A49F0"/>
    <w:rsid w:val="005A5130"/>
    <w:rsid w:val="005A679C"/>
    <w:rsid w:val="005B166A"/>
    <w:rsid w:val="005B4E94"/>
    <w:rsid w:val="005B6927"/>
    <w:rsid w:val="005B74FF"/>
    <w:rsid w:val="005C164C"/>
    <w:rsid w:val="005C188F"/>
    <w:rsid w:val="005C1BA5"/>
    <w:rsid w:val="005C304B"/>
    <w:rsid w:val="005C4050"/>
    <w:rsid w:val="005C67A5"/>
    <w:rsid w:val="005D0C8D"/>
    <w:rsid w:val="005D179C"/>
    <w:rsid w:val="005D23C5"/>
    <w:rsid w:val="005D24AA"/>
    <w:rsid w:val="005D4363"/>
    <w:rsid w:val="005D783D"/>
    <w:rsid w:val="005D7BD7"/>
    <w:rsid w:val="005E03E3"/>
    <w:rsid w:val="005E05AB"/>
    <w:rsid w:val="005E14F1"/>
    <w:rsid w:val="005E2B1A"/>
    <w:rsid w:val="005E411D"/>
    <w:rsid w:val="005E424D"/>
    <w:rsid w:val="005E4ADC"/>
    <w:rsid w:val="005E5174"/>
    <w:rsid w:val="005E619D"/>
    <w:rsid w:val="005E6316"/>
    <w:rsid w:val="005E7C0B"/>
    <w:rsid w:val="005F008B"/>
    <w:rsid w:val="005F0EC3"/>
    <w:rsid w:val="005F0FAF"/>
    <w:rsid w:val="005F1539"/>
    <w:rsid w:val="005F187A"/>
    <w:rsid w:val="005F2EA6"/>
    <w:rsid w:val="005F3A83"/>
    <w:rsid w:val="005F4EF2"/>
    <w:rsid w:val="005F5023"/>
    <w:rsid w:val="005F55B2"/>
    <w:rsid w:val="005F63B5"/>
    <w:rsid w:val="005F646B"/>
    <w:rsid w:val="005F6F65"/>
    <w:rsid w:val="006034D7"/>
    <w:rsid w:val="00604296"/>
    <w:rsid w:val="00604780"/>
    <w:rsid w:val="00605824"/>
    <w:rsid w:val="00605ABA"/>
    <w:rsid w:val="00607EE5"/>
    <w:rsid w:val="006109D9"/>
    <w:rsid w:val="00611985"/>
    <w:rsid w:val="00611CE3"/>
    <w:rsid w:val="0061217F"/>
    <w:rsid w:val="006128BF"/>
    <w:rsid w:val="00612B30"/>
    <w:rsid w:val="00613742"/>
    <w:rsid w:val="00614E9C"/>
    <w:rsid w:val="00614EDF"/>
    <w:rsid w:val="00615100"/>
    <w:rsid w:val="00616676"/>
    <w:rsid w:val="00617172"/>
    <w:rsid w:val="00620FD9"/>
    <w:rsid w:val="00623F61"/>
    <w:rsid w:val="006252DE"/>
    <w:rsid w:val="006260DF"/>
    <w:rsid w:val="006261A8"/>
    <w:rsid w:val="00627DF8"/>
    <w:rsid w:val="00630266"/>
    <w:rsid w:val="0063177F"/>
    <w:rsid w:val="00633767"/>
    <w:rsid w:val="00633E2F"/>
    <w:rsid w:val="00634063"/>
    <w:rsid w:val="006351FA"/>
    <w:rsid w:val="00635302"/>
    <w:rsid w:val="0063570C"/>
    <w:rsid w:val="0063606F"/>
    <w:rsid w:val="0063763D"/>
    <w:rsid w:val="00640A47"/>
    <w:rsid w:val="00641935"/>
    <w:rsid w:val="00641E81"/>
    <w:rsid w:val="00642983"/>
    <w:rsid w:val="006454E3"/>
    <w:rsid w:val="006455D5"/>
    <w:rsid w:val="00650E9B"/>
    <w:rsid w:val="006511C4"/>
    <w:rsid w:val="006515C2"/>
    <w:rsid w:val="00651A00"/>
    <w:rsid w:val="00651FA1"/>
    <w:rsid w:val="0065264E"/>
    <w:rsid w:val="0065458E"/>
    <w:rsid w:val="006603A1"/>
    <w:rsid w:val="00660A7B"/>
    <w:rsid w:val="00663AB9"/>
    <w:rsid w:val="0066434C"/>
    <w:rsid w:val="006646CA"/>
    <w:rsid w:val="00665889"/>
    <w:rsid w:val="0066612C"/>
    <w:rsid w:val="006665C6"/>
    <w:rsid w:val="00667FBD"/>
    <w:rsid w:val="00670141"/>
    <w:rsid w:val="006717D2"/>
    <w:rsid w:val="00673070"/>
    <w:rsid w:val="006733E5"/>
    <w:rsid w:val="00675D41"/>
    <w:rsid w:val="006766DE"/>
    <w:rsid w:val="00677204"/>
    <w:rsid w:val="00677824"/>
    <w:rsid w:val="00677A56"/>
    <w:rsid w:val="00680D26"/>
    <w:rsid w:val="00681D24"/>
    <w:rsid w:val="00683050"/>
    <w:rsid w:val="00683DD8"/>
    <w:rsid w:val="0068430D"/>
    <w:rsid w:val="0068465F"/>
    <w:rsid w:val="0068486B"/>
    <w:rsid w:val="00684F7F"/>
    <w:rsid w:val="00685763"/>
    <w:rsid w:val="00686309"/>
    <w:rsid w:val="00686808"/>
    <w:rsid w:val="00686E6D"/>
    <w:rsid w:val="006877F1"/>
    <w:rsid w:val="00687F47"/>
    <w:rsid w:val="0069058A"/>
    <w:rsid w:val="00692305"/>
    <w:rsid w:val="0069551E"/>
    <w:rsid w:val="00696654"/>
    <w:rsid w:val="006A06F9"/>
    <w:rsid w:val="006A3E59"/>
    <w:rsid w:val="006A50C7"/>
    <w:rsid w:val="006A5BF1"/>
    <w:rsid w:val="006A6858"/>
    <w:rsid w:val="006A781A"/>
    <w:rsid w:val="006B08B3"/>
    <w:rsid w:val="006B0F7D"/>
    <w:rsid w:val="006B10D8"/>
    <w:rsid w:val="006B1E1A"/>
    <w:rsid w:val="006B1E7A"/>
    <w:rsid w:val="006B3DD9"/>
    <w:rsid w:val="006B47AC"/>
    <w:rsid w:val="006B505D"/>
    <w:rsid w:val="006B6F2A"/>
    <w:rsid w:val="006B758E"/>
    <w:rsid w:val="006C030A"/>
    <w:rsid w:val="006C0707"/>
    <w:rsid w:val="006C24C4"/>
    <w:rsid w:val="006C425A"/>
    <w:rsid w:val="006C6590"/>
    <w:rsid w:val="006C7A51"/>
    <w:rsid w:val="006C7CA5"/>
    <w:rsid w:val="006D07CF"/>
    <w:rsid w:val="006D140A"/>
    <w:rsid w:val="006D173C"/>
    <w:rsid w:val="006D2D4A"/>
    <w:rsid w:val="006D5AD8"/>
    <w:rsid w:val="006E16DC"/>
    <w:rsid w:val="006E2F56"/>
    <w:rsid w:val="006E3A17"/>
    <w:rsid w:val="006E40B6"/>
    <w:rsid w:val="006E4D3C"/>
    <w:rsid w:val="006E6338"/>
    <w:rsid w:val="006E6BA6"/>
    <w:rsid w:val="006E7792"/>
    <w:rsid w:val="006F01A9"/>
    <w:rsid w:val="006F03E3"/>
    <w:rsid w:val="006F1284"/>
    <w:rsid w:val="006F26D1"/>
    <w:rsid w:val="006F3C7E"/>
    <w:rsid w:val="006F4F2F"/>
    <w:rsid w:val="006F6AEF"/>
    <w:rsid w:val="006F7711"/>
    <w:rsid w:val="006F7D6C"/>
    <w:rsid w:val="006F7E8A"/>
    <w:rsid w:val="00701D96"/>
    <w:rsid w:val="007027C8"/>
    <w:rsid w:val="00702D99"/>
    <w:rsid w:val="0070358B"/>
    <w:rsid w:val="0070498D"/>
    <w:rsid w:val="007108D6"/>
    <w:rsid w:val="00711653"/>
    <w:rsid w:val="00712499"/>
    <w:rsid w:val="0071406E"/>
    <w:rsid w:val="00716B33"/>
    <w:rsid w:val="007200DC"/>
    <w:rsid w:val="00721A6B"/>
    <w:rsid w:val="007225D1"/>
    <w:rsid w:val="00722D6B"/>
    <w:rsid w:val="00723110"/>
    <w:rsid w:val="007244A6"/>
    <w:rsid w:val="00724AA9"/>
    <w:rsid w:val="00727203"/>
    <w:rsid w:val="00727A52"/>
    <w:rsid w:val="007303EE"/>
    <w:rsid w:val="0073173B"/>
    <w:rsid w:val="00734E00"/>
    <w:rsid w:val="007359CD"/>
    <w:rsid w:val="00735ECA"/>
    <w:rsid w:val="00737CC9"/>
    <w:rsid w:val="007403FF"/>
    <w:rsid w:val="00741334"/>
    <w:rsid w:val="00742E7A"/>
    <w:rsid w:val="007437B1"/>
    <w:rsid w:val="00745E4C"/>
    <w:rsid w:val="00747674"/>
    <w:rsid w:val="00750263"/>
    <w:rsid w:val="00752284"/>
    <w:rsid w:val="00753312"/>
    <w:rsid w:val="00754122"/>
    <w:rsid w:val="007550D7"/>
    <w:rsid w:val="007556CD"/>
    <w:rsid w:val="00755BD1"/>
    <w:rsid w:val="00756ACB"/>
    <w:rsid w:val="00757B27"/>
    <w:rsid w:val="00760097"/>
    <w:rsid w:val="007607B4"/>
    <w:rsid w:val="00760E95"/>
    <w:rsid w:val="0076146A"/>
    <w:rsid w:val="00761BA6"/>
    <w:rsid w:val="00761FBB"/>
    <w:rsid w:val="00763025"/>
    <w:rsid w:val="00764542"/>
    <w:rsid w:val="00766616"/>
    <w:rsid w:val="0076725B"/>
    <w:rsid w:val="0076778F"/>
    <w:rsid w:val="007708AF"/>
    <w:rsid w:val="0077128E"/>
    <w:rsid w:val="0077211D"/>
    <w:rsid w:val="0077381A"/>
    <w:rsid w:val="00776177"/>
    <w:rsid w:val="00776404"/>
    <w:rsid w:val="00776D89"/>
    <w:rsid w:val="00781D82"/>
    <w:rsid w:val="00782394"/>
    <w:rsid w:val="00783CFE"/>
    <w:rsid w:val="007845E9"/>
    <w:rsid w:val="0078628B"/>
    <w:rsid w:val="00791E75"/>
    <w:rsid w:val="00794507"/>
    <w:rsid w:val="00797132"/>
    <w:rsid w:val="007A0744"/>
    <w:rsid w:val="007A369B"/>
    <w:rsid w:val="007A37AA"/>
    <w:rsid w:val="007A4262"/>
    <w:rsid w:val="007A4885"/>
    <w:rsid w:val="007A4B9A"/>
    <w:rsid w:val="007A6185"/>
    <w:rsid w:val="007A6534"/>
    <w:rsid w:val="007A72A6"/>
    <w:rsid w:val="007B26CB"/>
    <w:rsid w:val="007B2D9B"/>
    <w:rsid w:val="007B30A0"/>
    <w:rsid w:val="007B40FA"/>
    <w:rsid w:val="007B5285"/>
    <w:rsid w:val="007B608C"/>
    <w:rsid w:val="007B6C38"/>
    <w:rsid w:val="007C1EA9"/>
    <w:rsid w:val="007C354D"/>
    <w:rsid w:val="007C3F72"/>
    <w:rsid w:val="007C5252"/>
    <w:rsid w:val="007D10AF"/>
    <w:rsid w:val="007D1A3E"/>
    <w:rsid w:val="007D1C6D"/>
    <w:rsid w:val="007D2AC1"/>
    <w:rsid w:val="007D422B"/>
    <w:rsid w:val="007D45BD"/>
    <w:rsid w:val="007D5C17"/>
    <w:rsid w:val="007D5C68"/>
    <w:rsid w:val="007D625C"/>
    <w:rsid w:val="007D7D68"/>
    <w:rsid w:val="007E0316"/>
    <w:rsid w:val="007E63B3"/>
    <w:rsid w:val="007E64FC"/>
    <w:rsid w:val="007F1E2A"/>
    <w:rsid w:val="007F459E"/>
    <w:rsid w:val="00800DEF"/>
    <w:rsid w:val="00801CA1"/>
    <w:rsid w:val="00801F11"/>
    <w:rsid w:val="00803749"/>
    <w:rsid w:val="00803B7D"/>
    <w:rsid w:val="00804137"/>
    <w:rsid w:val="00804604"/>
    <w:rsid w:val="00806E6D"/>
    <w:rsid w:val="008072E5"/>
    <w:rsid w:val="00807FDD"/>
    <w:rsid w:val="00810854"/>
    <w:rsid w:val="00812E84"/>
    <w:rsid w:val="008130A6"/>
    <w:rsid w:val="00813843"/>
    <w:rsid w:val="00815093"/>
    <w:rsid w:val="008157A6"/>
    <w:rsid w:val="00815B42"/>
    <w:rsid w:val="00815C3B"/>
    <w:rsid w:val="00817FC3"/>
    <w:rsid w:val="00820449"/>
    <w:rsid w:val="00820897"/>
    <w:rsid w:val="00820D87"/>
    <w:rsid w:val="00820F0F"/>
    <w:rsid w:val="0082117F"/>
    <w:rsid w:val="008212D6"/>
    <w:rsid w:val="00821639"/>
    <w:rsid w:val="00821963"/>
    <w:rsid w:val="00821D17"/>
    <w:rsid w:val="0082393D"/>
    <w:rsid w:val="008257E3"/>
    <w:rsid w:val="008259B9"/>
    <w:rsid w:val="00826274"/>
    <w:rsid w:val="0082766A"/>
    <w:rsid w:val="008325C1"/>
    <w:rsid w:val="00832645"/>
    <w:rsid w:val="00832941"/>
    <w:rsid w:val="008330D0"/>
    <w:rsid w:val="008331C9"/>
    <w:rsid w:val="00834797"/>
    <w:rsid w:val="00834DDD"/>
    <w:rsid w:val="00835518"/>
    <w:rsid w:val="0084107E"/>
    <w:rsid w:val="00843992"/>
    <w:rsid w:val="008439E0"/>
    <w:rsid w:val="00844297"/>
    <w:rsid w:val="00846864"/>
    <w:rsid w:val="00847371"/>
    <w:rsid w:val="008501DE"/>
    <w:rsid w:val="0085090A"/>
    <w:rsid w:val="00851A9D"/>
    <w:rsid w:val="0085256D"/>
    <w:rsid w:val="00853BA4"/>
    <w:rsid w:val="00853E8E"/>
    <w:rsid w:val="00853FFC"/>
    <w:rsid w:val="008548D0"/>
    <w:rsid w:val="00855CBA"/>
    <w:rsid w:val="00856862"/>
    <w:rsid w:val="008568B1"/>
    <w:rsid w:val="00861EB6"/>
    <w:rsid w:val="0086263B"/>
    <w:rsid w:val="0086403B"/>
    <w:rsid w:val="008654CC"/>
    <w:rsid w:val="008657F3"/>
    <w:rsid w:val="00865A2A"/>
    <w:rsid w:val="00866E49"/>
    <w:rsid w:val="00867BEA"/>
    <w:rsid w:val="00870836"/>
    <w:rsid w:val="0087156D"/>
    <w:rsid w:val="008715D5"/>
    <w:rsid w:val="0087218B"/>
    <w:rsid w:val="008726EE"/>
    <w:rsid w:val="008729D9"/>
    <w:rsid w:val="00872F3E"/>
    <w:rsid w:val="00874377"/>
    <w:rsid w:val="00874631"/>
    <w:rsid w:val="008747AA"/>
    <w:rsid w:val="00875D69"/>
    <w:rsid w:val="0087650E"/>
    <w:rsid w:val="00877D3A"/>
    <w:rsid w:val="008810B1"/>
    <w:rsid w:val="0088434E"/>
    <w:rsid w:val="00884D45"/>
    <w:rsid w:val="00886063"/>
    <w:rsid w:val="008860DA"/>
    <w:rsid w:val="0089176D"/>
    <w:rsid w:val="00892F3E"/>
    <w:rsid w:val="008942BD"/>
    <w:rsid w:val="00895852"/>
    <w:rsid w:val="00896B3B"/>
    <w:rsid w:val="0089795E"/>
    <w:rsid w:val="008A0E59"/>
    <w:rsid w:val="008A1DB1"/>
    <w:rsid w:val="008A2D9E"/>
    <w:rsid w:val="008A467C"/>
    <w:rsid w:val="008A5108"/>
    <w:rsid w:val="008A531A"/>
    <w:rsid w:val="008A539D"/>
    <w:rsid w:val="008A573D"/>
    <w:rsid w:val="008B0D92"/>
    <w:rsid w:val="008B0F52"/>
    <w:rsid w:val="008B1430"/>
    <w:rsid w:val="008B1688"/>
    <w:rsid w:val="008B1D1A"/>
    <w:rsid w:val="008B234D"/>
    <w:rsid w:val="008B382E"/>
    <w:rsid w:val="008B416E"/>
    <w:rsid w:val="008B4A6E"/>
    <w:rsid w:val="008B538C"/>
    <w:rsid w:val="008B7145"/>
    <w:rsid w:val="008B74CC"/>
    <w:rsid w:val="008B7CA2"/>
    <w:rsid w:val="008C0C61"/>
    <w:rsid w:val="008C0E10"/>
    <w:rsid w:val="008C1E30"/>
    <w:rsid w:val="008C26C2"/>
    <w:rsid w:val="008C27A5"/>
    <w:rsid w:val="008C2B35"/>
    <w:rsid w:val="008C31AB"/>
    <w:rsid w:val="008D49EB"/>
    <w:rsid w:val="008D4CA8"/>
    <w:rsid w:val="008D4E89"/>
    <w:rsid w:val="008D60E2"/>
    <w:rsid w:val="008D64B2"/>
    <w:rsid w:val="008D6CAB"/>
    <w:rsid w:val="008D6D42"/>
    <w:rsid w:val="008E0061"/>
    <w:rsid w:val="008E05C3"/>
    <w:rsid w:val="008E0841"/>
    <w:rsid w:val="008E2C53"/>
    <w:rsid w:val="008E3558"/>
    <w:rsid w:val="008E44C7"/>
    <w:rsid w:val="008E556F"/>
    <w:rsid w:val="008E6287"/>
    <w:rsid w:val="008F3220"/>
    <w:rsid w:val="008F347C"/>
    <w:rsid w:val="008F649F"/>
    <w:rsid w:val="008F7DDB"/>
    <w:rsid w:val="00901582"/>
    <w:rsid w:val="00901754"/>
    <w:rsid w:val="00901913"/>
    <w:rsid w:val="00901FD8"/>
    <w:rsid w:val="00902FCA"/>
    <w:rsid w:val="009032CD"/>
    <w:rsid w:val="009059B0"/>
    <w:rsid w:val="00906802"/>
    <w:rsid w:val="009071FC"/>
    <w:rsid w:val="0090732C"/>
    <w:rsid w:val="009076FA"/>
    <w:rsid w:val="00913295"/>
    <w:rsid w:val="00913919"/>
    <w:rsid w:val="00913D8B"/>
    <w:rsid w:val="00913F7A"/>
    <w:rsid w:val="00914D3D"/>
    <w:rsid w:val="00915363"/>
    <w:rsid w:val="00916416"/>
    <w:rsid w:val="009165A7"/>
    <w:rsid w:val="0091733B"/>
    <w:rsid w:val="00917A1C"/>
    <w:rsid w:val="00920776"/>
    <w:rsid w:val="009208BE"/>
    <w:rsid w:val="00921A8A"/>
    <w:rsid w:val="009255F5"/>
    <w:rsid w:val="00930970"/>
    <w:rsid w:val="009310AA"/>
    <w:rsid w:val="00931209"/>
    <w:rsid w:val="00931D91"/>
    <w:rsid w:val="00934738"/>
    <w:rsid w:val="009421F9"/>
    <w:rsid w:val="0094230A"/>
    <w:rsid w:val="0094550A"/>
    <w:rsid w:val="009460AB"/>
    <w:rsid w:val="00946829"/>
    <w:rsid w:val="00947A38"/>
    <w:rsid w:val="00947A44"/>
    <w:rsid w:val="00950C84"/>
    <w:rsid w:val="009549F8"/>
    <w:rsid w:val="00955232"/>
    <w:rsid w:val="009560A1"/>
    <w:rsid w:val="00956505"/>
    <w:rsid w:val="00956A89"/>
    <w:rsid w:val="00956E30"/>
    <w:rsid w:val="00957AF0"/>
    <w:rsid w:val="00960D21"/>
    <w:rsid w:val="0096210E"/>
    <w:rsid w:val="0096393A"/>
    <w:rsid w:val="0096640C"/>
    <w:rsid w:val="00967024"/>
    <w:rsid w:val="00967875"/>
    <w:rsid w:val="00971415"/>
    <w:rsid w:val="00971514"/>
    <w:rsid w:val="009729CA"/>
    <w:rsid w:val="00972E53"/>
    <w:rsid w:val="00973902"/>
    <w:rsid w:val="00973955"/>
    <w:rsid w:val="00973FF0"/>
    <w:rsid w:val="009743BE"/>
    <w:rsid w:val="00974814"/>
    <w:rsid w:val="00974E6B"/>
    <w:rsid w:val="00975ED8"/>
    <w:rsid w:val="009760D6"/>
    <w:rsid w:val="00976DD6"/>
    <w:rsid w:val="00981BE1"/>
    <w:rsid w:val="0098236F"/>
    <w:rsid w:val="0098353C"/>
    <w:rsid w:val="00984956"/>
    <w:rsid w:val="00984EA2"/>
    <w:rsid w:val="009872A2"/>
    <w:rsid w:val="00987978"/>
    <w:rsid w:val="00987A18"/>
    <w:rsid w:val="00990070"/>
    <w:rsid w:val="009916D5"/>
    <w:rsid w:val="00991AB0"/>
    <w:rsid w:val="00991BF2"/>
    <w:rsid w:val="0099276B"/>
    <w:rsid w:val="009928EF"/>
    <w:rsid w:val="0099414C"/>
    <w:rsid w:val="00995649"/>
    <w:rsid w:val="009971DF"/>
    <w:rsid w:val="00997671"/>
    <w:rsid w:val="00997996"/>
    <w:rsid w:val="009979BC"/>
    <w:rsid w:val="00997CD1"/>
    <w:rsid w:val="009A151B"/>
    <w:rsid w:val="009A2C46"/>
    <w:rsid w:val="009A3C8A"/>
    <w:rsid w:val="009A572B"/>
    <w:rsid w:val="009A6848"/>
    <w:rsid w:val="009A7494"/>
    <w:rsid w:val="009B7EAF"/>
    <w:rsid w:val="009C1C61"/>
    <w:rsid w:val="009C59D5"/>
    <w:rsid w:val="009C7B40"/>
    <w:rsid w:val="009D14E6"/>
    <w:rsid w:val="009D1574"/>
    <w:rsid w:val="009D158F"/>
    <w:rsid w:val="009D15B5"/>
    <w:rsid w:val="009D233A"/>
    <w:rsid w:val="009D2BD9"/>
    <w:rsid w:val="009D2BF0"/>
    <w:rsid w:val="009D31D0"/>
    <w:rsid w:val="009D321A"/>
    <w:rsid w:val="009D5923"/>
    <w:rsid w:val="009D5ACA"/>
    <w:rsid w:val="009E0E56"/>
    <w:rsid w:val="009E106C"/>
    <w:rsid w:val="009E22AE"/>
    <w:rsid w:val="009E576C"/>
    <w:rsid w:val="009E76FE"/>
    <w:rsid w:val="009F03B2"/>
    <w:rsid w:val="009F1DA8"/>
    <w:rsid w:val="009F2080"/>
    <w:rsid w:val="009F3DCB"/>
    <w:rsid w:val="009F4DD5"/>
    <w:rsid w:val="009F512E"/>
    <w:rsid w:val="009F5815"/>
    <w:rsid w:val="009F639B"/>
    <w:rsid w:val="00A00CF7"/>
    <w:rsid w:val="00A02F73"/>
    <w:rsid w:val="00A0358E"/>
    <w:rsid w:val="00A0366A"/>
    <w:rsid w:val="00A10C0A"/>
    <w:rsid w:val="00A116EE"/>
    <w:rsid w:val="00A13CB3"/>
    <w:rsid w:val="00A15A0E"/>
    <w:rsid w:val="00A16D5B"/>
    <w:rsid w:val="00A17530"/>
    <w:rsid w:val="00A17683"/>
    <w:rsid w:val="00A202C8"/>
    <w:rsid w:val="00A21D40"/>
    <w:rsid w:val="00A224FB"/>
    <w:rsid w:val="00A234D4"/>
    <w:rsid w:val="00A2492F"/>
    <w:rsid w:val="00A24FCD"/>
    <w:rsid w:val="00A30D97"/>
    <w:rsid w:val="00A337E3"/>
    <w:rsid w:val="00A3423F"/>
    <w:rsid w:val="00A35757"/>
    <w:rsid w:val="00A35E01"/>
    <w:rsid w:val="00A35FF4"/>
    <w:rsid w:val="00A36722"/>
    <w:rsid w:val="00A36DBF"/>
    <w:rsid w:val="00A37CEE"/>
    <w:rsid w:val="00A40997"/>
    <w:rsid w:val="00A40B1C"/>
    <w:rsid w:val="00A40DB8"/>
    <w:rsid w:val="00A40EC7"/>
    <w:rsid w:val="00A44130"/>
    <w:rsid w:val="00A44B98"/>
    <w:rsid w:val="00A44F36"/>
    <w:rsid w:val="00A45AD1"/>
    <w:rsid w:val="00A471B1"/>
    <w:rsid w:val="00A474DE"/>
    <w:rsid w:val="00A47936"/>
    <w:rsid w:val="00A50E71"/>
    <w:rsid w:val="00A513E2"/>
    <w:rsid w:val="00A514E0"/>
    <w:rsid w:val="00A51C80"/>
    <w:rsid w:val="00A5282E"/>
    <w:rsid w:val="00A53014"/>
    <w:rsid w:val="00A53B62"/>
    <w:rsid w:val="00A53E75"/>
    <w:rsid w:val="00A53FDF"/>
    <w:rsid w:val="00A546EC"/>
    <w:rsid w:val="00A56644"/>
    <w:rsid w:val="00A5688E"/>
    <w:rsid w:val="00A56FE0"/>
    <w:rsid w:val="00A57458"/>
    <w:rsid w:val="00A6403D"/>
    <w:rsid w:val="00A642D3"/>
    <w:rsid w:val="00A652E5"/>
    <w:rsid w:val="00A6530C"/>
    <w:rsid w:val="00A704CC"/>
    <w:rsid w:val="00A76ACE"/>
    <w:rsid w:val="00A8011E"/>
    <w:rsid w:val="00A824C3"/>
    <w:rsid w:val="00A8360F"/>
    <w:rsid w:val="00A83C05"/>
    <w:rsid w:val="00A85FAD"/>
    <w:rsid w:val="00A86299"/>
    <w:rsid w:val="00A86C5A"/>
    <w:rsid w:val="00A90008"/>
    <w:rsid w:val="00A90307"/>
    <w:rsid w:val="00A9084C"/>
    <w:rsid w:val="00A924FE"/>
    <w:rsid w:val="00A92639"/>
    <w:rsid w:val="00A92C8E"/>
    <w:rsid w:val="00A941BE"/>
    <w:rsid w:val="00A95CDF"/>
    <w:rsid w:val="00A9644C"/>
    <w:rsid w:val="00A96D37"/>
    <w:rsid w:val="00AA1BA7"/>
    <w:rsid w:val="00AA23A5"/>
    <w:rsid w:val="00AA2773"/>
    <w:rsid w:val="00AA2FAC"/>
    <w:rsid w:val="00AA4282"/>
    <w:rsid w:val="00AA60AB"/>
    <w:rsid w:val="00AB0469"/>
    <w:rsid w:val="00AB125E"/>
    <w:rsid w:val="00AB4182"/>
    <w:rsid w:val="00AB5BEB"/>
    <w:rsid w:val="00AB5D46"/>
    <w:rsid w:val="00AB6401"/>
    <w:rsid w:val="00AC0471"/>
    <w:rsid w:val="00AC082E"/>
    <w:rsid w:val="00AC1003"/>
    <w:rsid w:val="00AC184E"/>
    <w:rsid w:val="00AC1909"/>
    <w:rsid w:val="00AC1DF8"/>
    <w:rsid w:val="00AC4B99"/>
    <w:rsid w:val="00AC4CF9"/>
    <w:rsid w:val="00AC6792"/>
    <w:rsid w:val="00AC6F22"/>
    <w:rsid w:val="00AC7A00"/>
    <w:rsid w:val="00AD026C"/>
    <w:rsid w:val="00AD08A2"/>
    <w:rsid w:val="00AD1733"/>
    <w:rsid w:val="00AD175F"/>
    <w:rsid w:val="00AD1B6D"/>
    <w:rsid w:val="00AD2626"/>
    <w:rsid w:val="00AD2C07"/>
    <w:rsid w:val="00AD4213"/>
    <w:rsid w:val="00AD4EFC"/>
    <w:rsid w:val="00AD5B99"/>
    <w:rsid w:val="00AD6177"/>
    <w:rsid w:val="00AD66A3"/>
    <w:rsid w:val="00AE019B"/>
    <w:rsid w:val="00AE2A8B"/>
    <w:rsid w:val="00AE2F83"/>
    <w:rsid w:val="00AE359A"/>
    <w:rsid w:val="00AE404F"/>
    <w:rsid w:val="00AE68F9"/>
    <w:rsid w:val="00AE6D61"/>
    <w:rsid w:val="00AE7F6C"/>
    <w:rsid w:val="00AF07D0"/>
    <w:rsid w:val="00AF1A0D"/>
    <w:rsid w:val="00AF1C4D"/>
    <w:rsid w:val="00AF243C"/>
    <w:rsid w:val="00B0014D"/>
    <w:rsid w:val="00B0083E"/>
    <w:rsid w:val="00B0150B"/>
    <w:rsid w:val="00B051C6"/>
    <w:rsid w:val="00B05CF0"/>
    <w:rsid w:val="00B07373"/>
    <w:rsid w:val="00B13060"/>
    <w:rsid w:val="00B135E9"/>
    <w:rsid w:val="00B140C4"/>
    <w:rsid w:val="00B14B0A"/>
    <w:rsid w:val="00B1521C"/>
    <w:rsid w:val="00B15787"/>
    <w:rsid w:val="00B162BC"/>
    <w:rsid w:val="00B1632E"/>
    <w:rsid w:val="00B20665"/>
    <w:rsid w:val="00B224D8"/>
    <w:rsid w:val="00B237EB"/>
    <w:rsid w:val="00B23877"/>
    <w:rsid w:val="00B241D7"/>
    <w:rsid w:val="00B26FCA"/>
    <w:rsid w:val="00B27957"/>
    <w:rsid w:val="00B30D47"/>
    <w:rsid w:val="00B31A5E"/>
    <w:rsid w:val="00B3457E"/>
    <w:rsid w:val="00B34B5A"/>
    <w:rsid w:val="00B34E08"/>
    <w:rsid w:val="00B361C6"/>
    <w:rsid w:val="00B422FC"/>
    <w:rsid w:val="00B42B4B"/>
    <w:rsid w:val="00B443CD"/>
    <w:rsid w:val="00B44437"/>
    <w:rsid w:val="00B452DF"/>
    <w:rsid w:val="00B47246"/>
    <w:rsid w:val="00B52263"/>
    <w:rsid w:val="00B53396"/>
    <w:rsid w:val="00B538B0"/>
    <w:rsid w:val="00B54290"/>
    <w:rsid w:val="00B623B9"/>
    <w:rsid w:val="00B63EC4"/>
    <w:rsid w:val="00B663F5"/>
    <w:rsid w:val="00B672E3"/>
    <w:rsid w:val="00B713E6"/>
    <w:rsid w:val="00B72C25"/>
    <w:rsid w:val="00B73921"/>
    <w:rsid w:val="00B80B5B"/>
    <w:rsid w:val="00B80B71"/>
    <w:rsid w:val="00B8115B"/>
    <w:rsid w:val="00B83CDA"/>
    <w:rsid w:val="00B8527B"/>
    <w:rsid w:val="00B857E9"/>
    <w:rsid w:val="00B859B0"/>
    <w:rsid w:val="00B919F0"/>
    <w:rsid w:val="00B91AA7"/>
    <w:rsid w:val="00B921E0"/>
    <w:rsid w:val="00B935F9"/>
    <w:rsid w:val="00B94165"/>
    <w:rsid w:val="00B94EE0"/>
    <w:rsid w:val="00B95202"/>
    <w:rsid w:val="00B95252"/>
    <w:rsid w:val="00B956CB"/>
    <w:rsid w:val="00B95D35"/>
    <w:rsid w:val="00B96EFC"/>
    <w:rsid w:val="00B97884"/>
    <w:rsid w:val="00B97C88"/>
    <w:rsid w:val="00BA08E8"/>
    <w:rsid w:val="00BA1472"/>
    <w:rsid w:val="00BA2887"/>
    <w:rsid w:val="00BA2DC1"/>
    <w:rsid w:val="00BA35ED"/>
    <w:rsid w:val="00BA3DF7"/>
    <w:rsid w:val="00BA589A"/>
    <w:rsid w:val="00BA5F6F"/>
    <w:rsid w:val="00BA75AB"/>
    <w:rsid w:val="00BA7A21"/>
    <w:rsid w:val="00BA7DD0"/>
    <w:rsid w:val="00BB22AD"/>
    <w:rsid w:val="00BB247C"/>
    <w:rsid w:val="00BB44B0"/>
    <w:rsid w:val="00BB4F95"/>
    <w:rsid w:val="00BB4FFB"/>
    <w:rsid w:val="00BB543B"/>
    <w:rsid w:val="00BB570A"/>
    <w:rsid w:val="00BB635E"/>
    <w:rsid w:val="00BB6913"/>
    <w:rsid w:val="00BB74E0"/>
    <w:rsid w:val="00BC0F49"/>
    <w:rsid w:val="00BC2B68"/>
    <w:rsid w:val="00BC4627"/>
    <w:rsid w:val="00BC5582"/>
    <w:rsid w:val="00BD118C"/>
    <w:rsid w:val="00BD1C25"/>
    <w:rsid w:val="00BD2A8E"/>
    <w:rsid w:val="00BD36EB"/>
    <w:rsid w:val="00BD3761"/>
    <w:rsid w:val="00BD3F0B"/>
    <w:rsid w:val="00BD63E0"/>
    <w:rsid w:val="00BD7DCF"/>
    <w:rsid w:val="00BE05F7"/>
    <w:rsid w:val="00BE2F76"/>
    <w:rsid w:val="00BE72E3"/>
    <w:rsid w:val="00BE7346"/>
    <w:rsid w:val="00BE7556"/>
    <w:rsid w:val="00BF0600"/>
    <w:rsid w:val="00BF1CBE"/>
    <w:rsid w:val="00BF293E"/>
    <w:rsid w:val="00BF2EF3"/>
    <w:rsid w:val="00BF4ABF"/>
    <w:rsid w:val="00BF65CA"/>
    <w:rsid w:val="00BF7A32"/>
    <w:rsid w:val="00BF7F31"/>
    <w:rsid w:val="00C01B73"/>
    <w:rsid w:val="00C028EA"/>
    <w:rsid w:val="00C0447A"/>
    <w:rsid w:val="00C04F0E"/>
    <w:rsid w:val="00C05110"/>
    <w:rsid w:val="00C067F1"/>
    <w:rsid w:val="00C068E1"/>
    <w:rsid w:val="00C06EAD"/>
    <w:rsid w:val="00C0711E"/>
    <w:rsid w:val="00C07504"/>
    <w:rsid w:val="00C07F3F"/>
    <w:rsid w:val="00C10005"/>
    <w:rsid w:val="00C10C4B"/>
    <w:rsid w:val="00C11E29"/>
    <w:rsid w:val="00C12197"/>
    <w:rsid w:val="00C128F6"/>
    <w:rsid w:val="00C129AB"/>
    <w:rsid w:val="00C129F6"/>
    <w:rsid w:val="00C13BB7"/>
    <w:rsid w:val="00C141AF"/>
    <w:rsid w:val="00C14D83"/>
    <w:rsid w:val="00C1605A"/>
    <w:rsid w:val="00C16182"/>
    <w:rsid w:val="00C216EA"/>
    <w:rsid w:val="00C23940"/>
    <w:rsid w:val="00C25244"/>
    <w:rsid w:val="00C267DB"/>
    <w:rsid w:val="00C26DD9"/>
    <w:rsid w:val="00C27FF7"/>
    <w:rsid w:val="00C309E0"/>
    <w:rsid w:val="00C31EF1"/>
    <w:rsid w:val="00C34B2D"/>
    <w:rsid w:val="00C35711"/>
    <w:rsid w:val="00C36D8D"/>
    <w:rsid w:val="00C4049A"/>
    <w:rsid w:val="00C4098D"/>
    <w:rsid w:val="00C41A76"/>
    <w:rsid w:val="00C42CD4"/>
    <w:rsid w:val="00C42E08"/>
    <w:rsid w:val="00C435DA"/>
    <w:rsid w:val="00C439D7"/>
    <w:rsid w:val="00C43CFB"/>
    <w:rsid w:val="00C44356"/>
    <w:rsid w:val="00C44AED"/>
    <w:rsid w:val="00C44FF9"/>
    <w:rsid w:val="00C45797"/>
    <w:rsid w:val="00C458B9"/>
    <w:rsid w:val="00C46098"/>
    <w:rsid w:val="00C50416"/>
    <w:rsid w:val="00C514FF"/>
    <w:rsid w:val="00C5319C"/>
    <w:rsid w:val="00C53B58"/>
    <w:rsid w:val="00C5458E"/>
    <w:rsid w:val="00C55562"/>
    <w:rsid w:val="00C561E2"/>
    <w:rsid w:val="00C575B9"/>
    <w:rsid w:val="00C628C2"/>
    <w:rsid w:val="00C63496"/>
    <w:rsid w:val="00C64383"/>
    <w:rsid w:val="00C666DF"/>
    <w:rsid w:val="00C66DAF"/>
    <w:rsid w:val="00C67E8E"/>
    <w:rsid w:val="00C70E67"/>
    <w:rsid w:val="00C71840"/>
    <w:rsid w:val="00C71B6F"/>
    <w:rsid w:val="00C739DB"/>
    <w:rsid w:val="00C743BB"/>
    <w:rsid w:val="00C74590"/>
    <w:rsid w:val="00C80351"/>
    <w:rsid w:val="00C80AF9"/>
    <w:rsid w:val="00C822DB"/>
    <w:rsid w:val="00C829FA"/>
    <w:rsid w:val="00C82B2F"/>
    <w:rsid w:val="00C83E0E"/>
    <w:rsid w:val="00C843ED"/>
    <w:rsid w:val="00C84F87"/>
    <w:rsid w:val="00C86A8A"/>
    <w:rsid w:val="00C90637"/>
    <w:rsid w:val="00C9459A"/>
    <w:rsid w:val="00C94DB2"/>
    <w:rsid w:val="00C96B3B"/>
    <w:rsid w:val="00CA03A5"/>
    <w:rsid w:val="00CA10A4"/>
    <w:rsid w:val="00CA1599"/>
    <w:rsid w:val="00CA1FE7"/>
    <w:rsid w:val="00CA5F68"/>
    <w:rsid w:val="00CA5F7E"/>
    <w:rsid w:val="00CA6691"/>
    <w:rsid w:val="00CA7551"/>
    <w:rsid w:val="00CA75C4"/>
    <w:rsid w:val="00CB0D5C"/>
    <w:rsid w:val="00CB2344"/>
    <w:rsid w:val="00CB38A0"/>
    <w:rsid w:val="00CC10F9"/>
    <w:rsid w:val="00CC1C61"/>
    <w:rsid w:val="00CC23E8"/>
    <w:rsid w:val="00CC5D16"/>
    <w:rsid w:val="00CC5EDF"/>
    <w:rsid w:val="00CC6A05"/>
    <w:rsid w:val="00CD27C3"/>
    <w:rsid w:val="00CD359F"/>
    <w:rsid w:val="00CD57A1"/>
    <w:rsid w:val="00CD7685"/>
    <w:rsid w:val="00CD7A7B"/>
    <w:rsid w:val="00CD7DFB"/>
    <w:rsid w:val="00CE1051"/>
    <w:rsid w:val="00CE7359"/>
    <w:rsid w:val="00CE7413"/>
    <w:rsid w:val="00CE7701"/>
    <w:rsid w:val="00CE7BE4"/>
    <w:rsid w:val="00CF042B"/>
    <w:rsid w:val="00CF1634"/>
    <w:rsid w:val="00CF2F30"/>
    <w:rsid w:val="00CF74F1"/>
    <w:rsid w:val="00CF7C71"/>
    <w:rsid w:val="00D003DC"/>
    <w:rsid w:val="00D00881"/>
    <w:rsid w:val="00D02B8D"/>
    <w:rsid w:val="00D04273"/>
    <w:rsid w:val="00D0713E"/>
    <w:rsid w:val="00D07262"/>
    <w:rsid w:val="00D07667"/>
    <w:rsid w:val="00D11516"/>
    <w:rsid w:val="00D118E4"/>
    <w:rsid w:val="00D122E5"/>
    <w:rsid w:val="00D127C9"/>
    <w:rsid w:val="00D127EF"/>
    <w:rsid w:val="00D12A9C"/>
    <w:rsid w:val="00D12ACB"/>
    <w:rsid w:val="00D131AD"/>
    <w:rsid w:val="00D13B8A"/>
    <w:rsid w:val="00D13FA2"/>
    <w:rsid w:val="00D14DB8"/>
    <w:rsid w:val="00D1579D"/>
    <w:rsid w:val="00D157BA"/>
    <w:rsid w:val="00D161D2"/>
    <w:rsid w:val="00D20567"/>
    <w:rsid w:val="00D2077E"/>
    <w:rsid w:val="00D207A2"/>
    <w:rsid w:val="00D208A1"/>
    <w:rsid w:val="00D20AAD"/>
    <w:rsid w:val="00D2159A"/>
    <w:rsid w:val="00D2160E"/>
    <w:rsid w:val="00D2420D"/>
    <w:rsid w:val="00D30731"/>
    <w:rsid w:val="00D310E0"/>
    <w:rsid w:val="00D32FD8"/>
    <w:rsid w:val="00D349FB"/>
    <w:rsid w:val="00D41F8A"/>
    <w:rsid w:val="00D41FEA"/>
    <w:rsid w:val="00D42ADB"/>
    <w:rsid w:val="00D44344"/>
    <w:rsid w:val="00D443F7"/>
    <w:rsid w:val="00D44D48"/>
    <w:rsid w:val="00D45DB2"/>
    <w:rsid w:val="00D468AF"/>
    <w:rsid w:val="00D46D69"/>
    <w:rsid w:val="00D47930"/>
    <w:rsid w:val="00D47F7A"/>
    <w:rsid w:val="00D5213C"/>
    <w:rsid w:val="00D526F6"/>
    <w:rsid w:val="00D52828"/>
    <w:rsid w:val="00D52952"/>
    <w:rsid w:val="00D559A1"/>
    <w:rsid w:val="00D55BE5"/>
    <w:rsid w:val="00D5647B"/>
    <w:rsid w:val="00D56A37"/>
    <w:rsid w:val="00D572D3"/>
    <w:rsid w:val="00D617B3"/>
    <w:rsid w:val="00D61C2E"/>
    <w:rsid w:val="00D6234E"/>
    <w:rsid w:val="00D62B03"/>
    <w:rsid w:val="00D64809"/>
    <w:rsid w:val="00D648DA"/>
    <w:rsid w:val="00D64EFE"/>
    <w:rsid w:val="00D65374"/>
    <w:rsid w:val="00D656AE"/>
    <w:rsid w:val="00D65842"/>
    <w:rsid w:val="00D677B5"/>
    <w:rsid w:val="00D70A0E"/>
    <w:rsid w:val="00D7217F"/>
    <w:rsid w:val="00D72E9B"/>
    <w:rsid w:val="00D738B9"/>
    <w:rsid w:val="00D755D3"/>
    <w:rsid w:val="00D7672C"/>
    <w:rsid w:val="00D76DBB"/>
    <w:rsid w:val="00D77ABF"/>
    <w:rsid w:val="00D77B72"/>
    <w:rsid w:val="00D81ED2"/>
    <w:rsid w:val="00D8439E"/>
    <w:rsid w:val="00D85316"/>
    <w:rsid w:val="00D86B21"/>
    <w:rsid w:val="00D87589"/>
    <w:rsid w:val="00D922B6"/>
    <w:rsid w:val="00D923AC"/>
    <w:rsid w:val="00D927CF"/>
    <w:rsid w:val="00D9341A"/>
    <w:rsid w:val="00D94E81"/>
    <w:rsid w:val="00D955BC"/>
    <w:rsid w:val="00DA1724"/>
    <w:rsid w:val="00DA1C60"/>
    <w:rsid w:val="00DA2B2B"/>
    <w:rsid w:val="00DA3310"/>
    <w:rsid w:val="00DA46B9"/>
    <w:rsid w:val="00DA4F1D"/>
    <w:rsid w:val="00DA5040"/>
    <w:rsid w:val="00DB3287"/>
    <w:rsid w:val="00DB3DCB"/>
    <w:rsid w:val="00DB5BD5"/>
    <w:rsid w:val="00DB5DCD"/>
    <w:rsid w:val="00DB5FB4"/>
    <w:rsid w:val="00DB63ED"/>
    <w:rsid w:val="00DB6757"/>
    <w:rsid w:val="00DB6BB6"/>
    <w:rsid w:val="00DB79A8"/>
    <w:rsid w:val="00DB7D0E"/>
    <w:rsid w:val="00DC1140"/>
    <w:rsid w:val="00DC11A1"/>
    <w:rsid w:val="00DC264C"/>
    <w:rsid w:val="00DC3EA8"/>
    <w:rsid w:val="00DC49C1"/>
    <w:rsid w:val="00DC57E3"/>
    <w:rsid w:val="00DC5A91"/>
    <w:rsid w:val="00DC67D6"/>
    <w:rsid w:val="00DC7225"/>
    <w:rsid w:val="00DC7A78"/>
    <w:rsid w:val="00DC7EFC"/>
    <w:rsid w:val="00DD1DE6"/>
    <w:rsid w:val="00DD22B5"/>
    <w:rsid w:val="00DD29DF"/>
    <w:rsid w:val="00DD3723"/>
    <w:rsid w:val="00DD3C6C"/>
    <w:rsid w:val="00DD7D0E"/>
    <w:rsid w:val="00DE11BC"/>
    <w:rsid w:val="00DE36E4"/>
    <w:rsid w:val="00DE5A47"/>
    <w:rsid w:val="00DE5C78"/>
    <w:rsid w:val="00DE6134"/>
    <w:rsid w:val="00DE672C"/>
    <w:rsid w:val="00DE78C1"/>
    <w:rsid w:val="00DF0056"/>
    <w:rsid w:val="00DF1137"/>
    <w:rsid w:val="00DF16F7"/>
    <w:rsid w:val="00DF286B"/>
    <w:rsid w:val="00DF3209"/>
    <w:rsid w:val="00DF417B"/>
    <w:rsid w:val="00DF4713"/>
    <w:rsid w:val="00DF4BBF"/>
    <w:rsid w:val="00DF76E2"/>
    <w:rsid w:val="00E02477"/>
    <w:rsid w:val="00E02A7B"/>
    <w:rsid w:val="00E03E84"/>
    <w:rsid w:val="00E05E97"/>
    <w:rsid w:val="00E06A6D"/>
    <w:rsid w:val="00E123EF"/>
    <w:rsid w:val="00E12FCF"/>
    <w:rsid w:val="00E139FA"/>
    <w:rsid w:val="00E13BE9"/>
    <w:rsid w:val="00E14FE2"/>
    <w:rsid w:val="00E156A1"/>
    <w:rsid w:val="00E23D3A"/>
    <w:rsid w:val="00E24F99"/>
    <w:rsid w:val="00E25986"/>
    <w:rsid w:val="00E25D62"/>
    <w:rsid w:val="00E263AE"/>
    <w:rsid w:val="00E2711F"/>
    <w:rsid w:val="00E271F8"/>
    <w:rsid w:val="00E2736D"/>
    <w:rsid w:val="00E30BC1"/>
    <w:rsid w:val="00E33381"/>
    <w:rsid w:val="00E363E5"/>
    <w:rsid w:val="00E379DD"/>
    <w:rsid w:val="00E4172F"/>
    <w:rsid w:val="00E42378"/>
    <w:rsid w:val="00E42696"/>
    <w:rsid w:val="00E45596"/>
    <w:rsid w:val="00E47CA0"/>
    <w:rsid w:val="00E47D94"/>
    <w:rsid w:val="00E50165"/>
    <w:rsid w:val="00E51719"/>
    <w:rsid w:val="00E51737"/>
    <w:rsid w:val="00E524B2"/>
    <w:rsid w:val="00E5457F"/>
    <w:rsid w:val="00E549E9"/>
    <w:rsid w:val="00E61297"/>
    <w:rsid w:val="00E62090"/>
    <w:rsid w:val="00E652B8"/>
    <w:rsid w:val="00E70887"/>
    <w:rsid w:val="00E7139C"/>
    <w:rsid w:val="00E713AE"/>
    <w:rsid w:val="00E73220"/>
    <w:rsid w:val="00E746BB"/>
    <w:rsid w:val="00E77076"/>
    <w:rsid w:val="00E7789B"/>
    <w:rsid w:val="00E77ABF"/>
    <w:rsid w:val="00E80DB1"/>
    <w:rsid w:val="00E8153B"/>
    <w:rsid w:val="00E817A6"/>
    <w:rsid w:val="00E824E7"/>
    <w:rsid w:val="00E82D84"/>
    <w:rsid w:val="00E83636"/>
    <w:rsid w:val="00E83D97"/>
    <w:rsid w:val="00E85750"/>
    <w:rsid w:val="00E857E9"/>
    <w:rsid w:val="00E85B9C"/>
    <w:rsid w:val="00E91050"/>
    <w:rsid w:val="00E93F16"/>
    <w:rsid w:val="00E96881"/>
    <w:rsid w:val="00E970D9"/>
    <w:rsid w:val="00E97822"/>
    <w:rsid w:val="00EA0AEB"/>
    <w:rsid w:val="00EA107D"/>
    <w:rsid w:val="00EA416D"/>
    <w:rsid w:val="00EA4A11"/>
    <w:rsid w:val="00EA5106"/>
    <w:rsid w:val="00EA7E8D"/>
    <w:rsid w:val="00EB0A77"/>
    <w:rsid w:val="00EB0F30"/>
    <w:rsid w:val="00EB2E2C"/>
    <w:rsid w:val="00EB34ED"/>
    <w:rsid w:val="00EB5B27"/>
    <w:rsid w:val="00EB727F"/>
    <w:rsid w:val="00EC1673"/>
    <w:rsid w:val="00EC3B8E"/>
    <w:rsid w:val="00EC4E18"/>
    <w:rsid w:val="00EC5200"/>
    <w:rsid w:val="00EC7131"/>
    <w:rsid w:val="00ED050F"/>
    <w:rsid w:val="00ED064A"/>
    <w:rsid w:val="00ED14DD"/>
    <w:rsid w:val="00ED17D9"/>
    <w:rsid w:val="00ED1B96"/>
    <w:rsid w:val="00ED76E9"/>
    <w:rsid w:val="00EE0083"/>
    <w:rsid w:val="00EE3397"/>
    <w:rsid w:val="00EE386E"/>
    <w:rsid w:val="00EE5454"/>
    <w:rsid w:val="00EE598F"/>
    <w:rsid w:val="00EE7A16"/>
    <w:rsid w:val="00EE7B01"/>
    <w:rsid w:val="00EF01CA"/>
    <w:rsid w:val="00EF1F50"/>
    <w:rsid w:val="00EF545F"/>
    <w:rsid w:val="00F00DD6"/>
    <w:rsid w:val="00F01331"/>
    <w:rsid w:val="00F026F7"/>
    <w:rsid w:val="00F03135"/>
    <w:rsid w:val="00F04F42"/>
    <w:rsid w:val="00F04F54"/>
    <w:rsid w:val="00F054A8"/>
    <w:rsid w:val="00F05606"/>
    <w:rsid w:val="00F11B5F"/>
    <w:rsid w:val="00F11ED8"/>
    <w:rsid w:val="00F13041"/>
    <w:rsid w:val="00F13BB0"/>
    <w:rsid w:val="00F141FE"/>
    <w:rsid w:val="00F1577A"/>
    <w:rsid w:val="00F176EC"/>
    <w:rsid w:val="00F17AA9"/>
    <w:rsid w:val="00F20FC3"/>
    <w:rsid w:val="00F22BE0"/>
    <w:rsid w:val="00F243E2"/>
    <w:rsid w:val="00F247A9"/>
    <w:rsid w:val="00F301B3"/>
    <w:rsid w:val="00F302EA"/>
    <w:rsid w:val="00F313C5"/>
    <w:rsid w:val="00F32485"/>
    <w:rsid w:val="00F32951"/>
    <w:rsid w:val="00F3313E"/>
    <w:rsid w:val="00F331D4"/>
    <w:rsid w:val="00F33EAA"/>
    <w:rsid w:val="00F351AF"/>
    <w:rsid w:val="00F36403"/>
    <w:rsid w:val="00F36CF2"/>
    <w:rsid w:val="00F41357"/>
    <w:rsid w:val="00F41EFA"/>
    <w:rsid w:val="00F4263D"/>
    <w:rsid w:val="00F43303"/>
    <w:rsid w:val="00F479E8"/>
    <w:rsid w:val="00F47C39"/>
    <w:rsid w:val="00F50055"/>
    <w:rsid w:val="00F51271"/>
    <w:rsid w:val="00F514D9"/>
    <w:rsid w:val="00F522F8"/>
    <w:rsid w:val="00F5627F"/>
    <w:rsid w:val="00F575FC"/>
    <w:rsid w:val="00F609C7"/>
    <w:rsid w:val="00F61F58"/>
    <w:rsid w:val="00F62C70"/>
    <w:rsid w:val="00F63634"/>
    <w:rsid w:val="00F65613"/>
    <w:rsid w:val="00F66638"/>
    <w:rsid w:val="00F66D54"/>
    <w:rsid w:val="00F676DD"/>
    <w:rsid w:val="00F67D32"/>
    <w:rsid w:val="00F7133E"/>
    <w:rsid w:val="00F732A5"/>
    <w:rsid w:val="00F73697"/>
    <w:rsid w:val="00F736D6"/>
    <w:rsid w:val="00F73F2A"/>
    <w:rsid w:val="00F7501F"/>
    <w:rsid w:val="00F76083"/>
    <w:rsid w:val="00F765BE"/>
    <w:rsid w:val="00F76628"/>
    <w:rsid w:val="00F771A4"/>
    <w:rsid w:val="00F800AE"/>
    <w:rsid w:val="00F81C8A"/>
    <w:rsid w:val="00F8252F"/>
    <w:rsid w:val="00F8278F"/>
    <w:rsid w:val="00F82D65"/>
    <w:rsid w:val="00F83677"/>
    <w:rsid w:val="00F8529E"/>
    <w:rsid w:val="00F92213"/>
    <w:rsid w:val="00F92485"/>
    <w:rsid w:val="00F94380"/>
    <w:rsid w:val="00F944D9"/>
    <w:rsid w:val="00F945A9"/>
    <w:rsid w:val="00F9464F"/>
    <w:rsid w:val="00F95E1D"/>
    <w:rsid w:val="00F97C68"/>
    <w:rsid w:val="00FA022D"/>
    <w:rsid w:val="00FA1E38"/>
    <w:rsid w:val="00FA3E84"/>
    <w:rsid w:val="00FA5A4A"/>
    <w:rsid w:val="00FA683C"/>
    <w:rsid w:val="00FA69D7"/>
    <w:rsid w:val="00FA77EE"/>
    <w:rsid w:val="00FB0645"/>
    <w:rsid w:val="00FB06D1"/>
    <w:rsid w:val="00FB0822"/>
    <w:rsid w:val="00FB1E31"/>
    <w:rsid w:val="00FB1E36"/>
    <w:rsid w:val="00FB2A63"/>
    <w:rsid w:val="00FB2F31"/>
    <w:rsid w:val="00FB3D7B"/>
    <w:rsid w:val="00FB4085"/>
    <w:rsid w:val="00FB47EA"/>
    <w:rsid w:val="00FB48A3"/>
    <w:rsid w:val="00FB6532"/>
    <w:rsid w:val="00FB65EA"/>
    <w:rsid w:val="00FB67F0"/>
    <w:rsid w:val="00FB6BC5"/>
    <w:rsid w:val="00FB7231"/>
    <w:rsid w:val="00FB7E61"/>
    <w:rsid w:val="00FC144D"/>
    <w:rsid w:val="00FC2DCD"/>
    <w:rsid w:val="00FC40BA"/>
    <w:rsid w:val="00FC4315"/>
    <w:rsid w:val="00FC435C"/>
    <w:rsid w:val="00FC46E5"/>
    <w:rsid w:val="00FC5625"/>
    <w:rsid w:val="00FC7A2E"/>
    <w:rsid w:val="00FC7A60"/>
    <w:rsid w:val="00FD0C74"/>
    <w:rsid w:val="00FD3F79"/>
    <w:rsid w:val="00FD4D98"/>
    <w:rsid w:val="00FD61B0"/>
    <w:rsid w:val="00FD7F6F"/>
    <w:rsid w:val="00FD7FBB"/>
    <w:rsid w:val="00FD7FDD"/>
    <w:rsid w:val="00FE07C4"/>
    <w:rsid w:val="00FE0DC9"/>
    <w:rsid w:val="00FE267D"/>
    <w:rsid w:val="00FE44D4"/>
    <w:rsid w:val="00FF276A"/>
    <w:rsid w:val="00FF30B0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F9638"/>
  <w15:docId w15:val="{6EB79759-6BCC-4A7F-BBC1-3A50AA15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F5664"/>
    <w:pPr>
      <w:keepNext/>
      <w:jc w:val="center"/>
      <w:outlineLvl w:val="1"/>
    </w:pPr>
    <w:rPr>
      <w:rFonts w:ascii="Arial" w:hAnsi="Arial" w:cs="Arial"/>
      <w:b/>
      <w:bCs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2E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22E5"/>
  </w:style>
  <w:style w:type="paragraph" w:styleId="Stopka">
    <w:name w:val="footer"/>
    <w:basedOn w:val="Normalny"/>
    <w:link w:val="StopkaZnak"/>
    <w:unhideWhenUsed/>
    <w:rsid w:val="00D122E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122E5"/>
  </w:style>
  <w:style w:type="paragraph" w:styleId="Tekstdymka">
    <w:name w:val="Balloon Text"/>
    <w:basedOn w:val="Normalny"/>
    <w:link w:val="TekstdymkaZnak"/>
    <w:uiPriority w:val="99"/>
    <w:semiHidden/>
    <w:unhideWhenUsed/>
    <w:rsid w:val="00D12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2E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22E5"/>
    <w:pPr>
      <w:ind w:left="708"/>
    </w:pPr>
  </w:style>
  <w:style w:type="paragraph" w:styleId="NormalnyWeb">
    <w:name w:val="Normal (Web)"/>
    <w:basedOn w:val="Normalny"/>
    <w:uiPriority w:val="99"/>
    <w:unhideWhenUsed/>
    <w:rsid w:val="00D122E5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8150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150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F5664"/>
    <w:rPr>
      <w:rFonts w:ascii="Arial" w:eastAsia="Times New Roman" w:hAnsi="Arial" w:cs="Arial"/>
      <w:b/>
      <w:bCs/>
      <w:caps/>
      <w:sz w:val="28"/>
      <w:szCs w:val="24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wykytekst">
    <w:name w:val="Plain Text"/>
    <w:basedOn w:val="Normalny"/>
    <w:link w:val="ZwykytekstZnak"/>
    <w:uiPriority w:val="99"/>
    <w:unhideWhenUsed/>
    <w:rsid w:val="004F5664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5664"/>
    <w:rPr>
      <w:rFonts w:ascii="Calibri" w:eastAsia="Calibri" w:hAnsi="Calibri" w:cs="Times New Roman"/>
      <w:szCs w:val="21"/>
    </w:rPr>
  </w:style>
  <w:style w:type="character" w:styleId="Tekstzastpczy">
    <w:name w:val="Placeholder Text"/>
    <w:basedOn w:val="Domylnaczcionkaakapitu"/>
    <w:uiPriority w:val="99"/>
    <w:semiHidden/>
    <w:rsid w:val="004F5664"/>
    <w:rPr>
      <w:color w:val="808080"/>
    </w:rPr>
  </w:style>
  <w:style w:type="character" w:customStyle="1" w:styleId="Styl3">
    <w:name w:val="Styl3"/>
    <w:basedOn w:val="Domylnaczcionkaakapitu"/>
    <w:uiPriority w:val="1"/>
    <w:rsid w:val="004F5664"/>
    <w:rPr>
      <w:rFonts w:ascii="Arial" w:hAnsi="Arial"/>
      <w:sz w:val="24"/>
    </w:rPr>
  </w:style>
  <w:style w:type="character" w:styleId="Uwydatnienie">
    <w:name w:val="Emphasis"/>
    <w:basedOn w:val="Domylnaczcionkaakapitu"/>
    <w:uiPriority w:val="20"/>
    <w:qFormat/>
    <w:rsid w:val="00C96B3B"/>
    <w:rPr>
      <w:i/>
      <w:iCs/>
    </w:rPr>
  </w:style>
  <w:style w:type="table" w:styleId="Siatkatabeli">
    <w:name w:val="Table Grid"/>
    <w:basedOn w:val="Standardowy"/>
    <w:uiPriority w:val="59"/>
    <w:rsid w:val="009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AC6F22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AC6F22"/>
    <w:rPr>
      <w:color w:val="0000FF" w:themeColor="hyperlink"/>
      <w:u w:val="single"/>
    </w:rPr>
  </w:style>
  <w:style w:type="paragraph" w:customStyle="1" w:styleId="Z-podpispodkropkami">
    <w:name w:val="Z - podpis pod kropkami"/>
    <w:rsid w:val="0076725B"/>
    <w:pPr>
      <w:widowControl w:val="0"/>
      <w:tabs>
        <w:tab w:val="center" w:pos="4536"/>
      </w:tabs>
      <w:suppressAutoHyphens/>
      <w:autoSpaceDE w:val="0"/>
      <w:spacing w:after="0" w:line="150" w:lineRule="atLeast"/>
    </w:pPr>
    <w:rPr>
      <w:rFonts w:ascii="Arial" w:eastAsia="Times New Roman" w:hAnsi="Arial" w:cs="Arial"/>
      <w:kern w:val="1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25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1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1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E128-C5B9-41DA-8C93-22E6571EB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ZMW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mmisiasz</cp:lastModifiedBy>
  <cp:revision>2</cp:revision>
  <cp:lastPrinted>2017-04-20T13:25:00Z</cp:lastPrinted>
  <dcterms:created xsi:type="dcterms:W3CDTF">2017-10-10T15:49:00Z</dcterms:created>
  <dcterms:modified xsi:type="dcterms:W3CDTF">2017-10-10T15:49:00Z</dcterms:modified>
</cp:coreProperties>
</file>